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E4DD2" w14:textId="2B0FB781" w:rsidR="004B524C" w:rsidRPr="006E4361" w:rsidRDefault="004B524C" w:rsidP="001B6880">
      <w:pPr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bookmarkStart w:id="1" w:name="_Hlk212643222"/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2 do </w:t>
      </w:r>
      <w:r w:rsidR="00E96C62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WPZ</w:t>
      </w:r>
    </w:p>
    <w:p w14:paraId="726C2882" w14:textId="45185CE1" w:rsidR="004B524C" w:rsidRPr="00CC7FD8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„OFERTA”</w:t>
      </w:r>
    </w:p>
    <w:p w14:paraId="3A5AFE69" w14:textId="6CC74C39" w:rsidR="004B524C" w:rsidRPr="00222625" w:rsidRDefault="004B524C" w:rsidP="00E13BB4">
      <w:pPr>
        <w:spacing w:line="480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>w postępowaniu prowadzonym w przedmiocie:</w:t>
      </w:r>
    </w:p>
    <w:p w14:paraId="19115079" w14:textId="4E82359A" w:rsidR="004C6281" w:rsidRDefault="004B524C" w:rsidP="00E13BB4">
      <w:pPr>
        <w:pStyle w:val="Tekstpodstawowy"/>
        <w:tabs>
          <w:tab w:val="left" w:pos="2552"/>
          <w:tab w:val="left" w:pos="2835"/>
        </w:tabs>
        <w:spacing w:before="0" w:line="276" w:lineRule="auto"/>
        <w:ind w:left="360"/>
        <w:jc w:val="center"/>
        <w:rPr>
          <w:b/>
          <w:bCs/>
          <w:szCs w:val="22"/>
        </w:rPr>
      </w:pPr>
      <w:r>
        <w:rPr>
          <w:b/>
          <w:szCs w:val="22"/>
        </w:rPr>
        <w:t>„</w:t>
      </w:r>
      <w:r w:rsidR="00D339A8" w:rsidRPr="00D339A8">
        <w:rPr>
          <w:b/>
          <w:bCs/>
          <w:szCs w:val="22"/>
        </w:rPr>
        <w:t>Zakup i dostawa minikoparki wraz z przyczepą do transportu</w:t>
      </w:r>
      <w:r w:rsidR="00026D11" w:rsidRPr="00026D11">
        <w:rPr>
          <w:b/>
          <w:bCs/>
          <w:szCs w:val="22"/>
        </w:rPr>
        <w:t>”</w:t>
      </w:r>
    </w:p>
    <w:p w14:paraId="0752FE79" w14:textId="77777777" w:rsidR="006B343F" w:rsidRDefault="006B343F" w:rsidP="00E13BB4">
      <w:pPr>
        <w:pStyle w:val="Tekstpodstawowy"/>
        <w:tabs>
          <w:tab w:val="left" w:pos="2552"/>
          <w:tab w:val="left" w:pos="2835"/>
        </w:tabs>
        <w:spacing w:before="0" w:line="276" w:lineRule="auto"/>
        <w:ind w:left="360"/>
        <w:jc w:val="center"/>
        <w:rPr>
          <w:b/>
          <w:bCs/>
          <w:szCs w:val="22"/>
        </w:rPr>
      </w:pPr>
    </w:p>
    <w:p w14:paraId="5AE6BBD8" w14:textId="77777777" w:rsidR="00AB5934" w:rsidRPr="003B008C" w:rsidRDefault="00AB5934" w:rsidP="001A6B23">
      <w:pPr>
        <w:pStyle w:val="Tekstpodstawowy"/>
        <w:numPr>
          <w:ilvl w:val="3"/>
          <w:numId w:val="8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60C12FFF" w14:textId="77777777" w:rsidR="00AB5934" w:rsidRDefault="00AB5934" w:rsidP="001A6B23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</w:t>
      </w:r>
      <w:r>
        <w:rPr>
          <w:rFonts w:ascii="Arial Narrow" w:hAnsi="Arial Narrow" w:cs="Arial"/>
          <w:b/>
          <w:i/>
          <w:sz w:val="22"/>
          <w:szCs w:val="22"/>
          <w:lang w:val="de-DE"/>
        </w:rPr>
        <w:t>OŚWIETLENIE Sp. z o. o.</w:t>
      </w: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</w:p>
    <w:p w14:paraId="6E5B445E" w14:textId="77777777" w:rsidR="00AB5934" w:rsidRDefault="00AB5934" w:rsidP="001A6B23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300A07">
        <w:rPr>
          <w:rFonts w:ascii="Arial Narrow" w:hAnsi="Arial Narrow" w:cs="Arial"/>
          <w:i/>
          <w:sz w:val="22"/>
          <w:szCs w:val="22"/>
        </w:rPr>
        <w:t>8</w:t>
      </w:r>
      <w:r>
        <w:rPr>
          <w:rFonts w:ascii="Arial Narrow" w:hAnsi="Arial Narrow" w:cs="Arial"/>
          <w:i/>
          <w:sz w:val="22"/>
          <w:szCs w:val="22"/>
        </w:rPr>
        <w:t>1</w:t>
      </w:r>
      <w:r w:rsidRPr="00300A07">
        <w:rPr>
          <w:rFonts w:ascii="Arial Narrow" w:hAnsi="Arial Narrow" w:cs="Arial"/>
          <w:i/>
          <w:sz w:val="22"/>
          <w:szCs w:val="22"/>
        </w:rPr>
        <w:t>-</w:t>
      </w:r>
      <w:r>
        <w:rPr>
          <w:rFonts w:ascii="Arial Narrow" w:hAnsi="Arial Narrow" w:cs="Arial"/>
          <w:i/>
          <w:sz w:val="22"/>
          <w:szCs w:val="22"/>
        </w:rPr>
        <w:t>8</w:t>
      </w:r>
      <w:r w:rsidRPr="00300A07">
        <w:rPr>
          <w:rFonts w:ascii="Arial Narrow" w:hAnsi="Arial Narrow" w:cs="Arial"/>
          <w:i/>
          <w:sz w:val="22"/>
          <w:szCs w:val="22"/>
        </w:rPr>
        <w:t xml:space="preserve">09 </w:t>
      </w:r>
      <w:r>
        <w:rPr>
          <w:rFonts w:ascii="Arial Narrow" w:hAnsi="Arial Narrow" w:cs="Arial"/>
          <w:i/>
          <w:sz w:val="22"/>
          <w:szCs w:val="22"/>
        </w:rPr>
        <w:t xml:space="preserve">Sopot </w:t>
      </w:r>
    </w:p>
    <w:p w14:paraId="3E5AB838" w14:textId="77777777" w:rsidR="00AB5934" w:rsidRPr="00300A07" w:rsidRDefault="00AB5934" w:rsidP="001A6B23">
      <w:pPr>
        <w:tabs>
          <w:tab w:val="left" w:pos="2410"/>
          <w:tab w:val="left" w:pos="2552"/>
        </w:tabs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1857DF">
        <w:rPr>
          <w:rFonts w:ascii="Arial Narrow" w:hAnsi="Arial Narrow" w:cs="Arial"/>
          <w:i/>
          <w:sz w:val="22"/>
          <w:szCs w:val="22"/>
        </w:rPr>
        <w:t xml:space="preserve"> ul. Artura Grottgera 7</w:t>
      </w:r>
    </w:p>
    <w:p w14:paraId="395A0FBD" w14:textId="77777777" w:rsidR="00AB5934" w:rsidRPr="00A8235C" w:rsidRDefault="00AB5934" w:rsidP="001A6B23">
      <w:pPr>
        <w:pStyle w:val="Tekstpodstawowy"/>
        <w:numPr>
          <w:ilvl w:val="3"/>
          <w:numId w:val="8"/>
        </w:numPr>
        <w:spacing w:before="480" w:after="100" w:afterAutospacing="1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Pr="00A8235C">
        <w:rPr>
          <w:rFonts w:cs="Arial"/>
          <w:b/>
          <w:szCs w:val="22"/>
        </w:rPr>
        <w:t>AWCA (Pełna nazwa podmiotu składającego ofertę):</w:t>
      </w:r>
    </w:p>
    <w:p w14:paraId="4F1AA5DE" w14:textId="77777777" w:rsidR="00AB5934" w:rsidRPr="002C2D09" w:rsidRDefault="00AB5934" w:rsidP="001A6B23">
      <w:pPr>
        <w:pStyle w:val="Tekstpodstawowy"/>
        <w:spacing w:before="0" w:line="192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4C5A182E" w14:textId="77777777" w:rsidR="00AB5934" w:rsidRPr="00AB5934" w:rsidRDefault="00AB5934" w:rsidP="001A6B23">
      <w:pPr>
        <w:pStyle w:val="Tekstpodstawowy"/>
        <w:spacing w:before="0" w:line="192" w:lineRule="auto"/>
        <w:jc w:val="center"/>
        <w:rPr>
          <w:rFonts w:cs="Arial"/>
          <w:b/>
          <w:sz w:val="20"/>
        </w:rPr>
      </w:pPr>
      <w:r w:rsidRPr="00AB5934">
        <w:rPr>
          <w:rFonts w:cs="Arial"/>
          <w:i/>
          <w:sz w:val="20"/>
        </w:rPr>
        <w:t>Nazwa firmy</w:t>
      </w:r>
    </w:p>
    <w:p w14:paraId="375E7115" w14:textId="77777777" w:rsidR="00AB5934" w:rsidRPr="00C15C8C" w:rsidRDefault="00AB5934" w:rsidP="001A6B23">
      <w:pPr>
        <w:pStyle w:val="Tekstpodstawowy"/>
        <w:spacing w:before="360" w:line="192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3D24FA56" w14:textId="77777777" w:rsidR="00AB5934" w:rsidRPr="00AB5934" w:rsidRDefault="00AB5934" w:rsidP="001A6B23">
      <w:pPr>
        <w:pStyle w:val="Tekstpodstawowy"/>
        <w:spacing w:before="0" w:line="192" w:lineRule="auto"/>
        <w:jc w:val="center"/>
        <w:rPr>
          <w:rFonts w:cs="Arial"/>
          <w:b/>
          <w:sz w:val="20"/>
        </w:rPr>
      </w:pPr>
      <w:r w:rsidRPr="00AB5934">
        <w:rPr>
          <w:rFonts w:cs="Arial"/>
          <w:i/>
          <w:sz w:val="20"/>
        </w:rPr>
        <w:t>Kod, Miasto</w:t>
      </w:r>
    </w:p>
    <w:p w14:paraId="4EA48890" w14:textId="77777777" w:rsidR="00AB5934" w:rsidRPr="00C15C8C" w:rsidRDefault="00AB5934" w:rsidP="001A6B23">
      <w:pPr>
        <w:pStyle w:val="Tekstpodstawowy"/>
        <w:spacing w:before="240" w:line="192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7D58E" w14:textId="77777777" w:rsidR="00AB5934" w:rsidRPr="00AB5934" w:rsidRDefault="00AB5934" w:rsidP="001A6B23">
      <w:pPr>
        <w:pStyle w:val="Tekstpodstawowy"/>
        <w:spacing w:before="0" w:line="192" w:lineRule="auto"/>
        <w:jc w:val="center"/>
        <w:rPr>
          <w:rFonts w:cs="Arial"/>
          <w:b/>
          <w:sz w:val="20"/>
        </w:rPr>
      </w:pPr>
      <w:r w:rsidRPr="00AB5934">
        <w:rPr>
          <w:rFonts w:cs="Arial"/>
          <w:i/>
          <w:sz w:val="20"/>
        </w:rPr>
        <w:t>Ulica, numer domu</w:t>
      </w:r>
    </w:p>
    <w:p w14:paraId="426868E0" w14:textId="77777777" w:rsidR="00AB5934" w:rsidRPr="00C15C8C" w:rsidRDefault="00AB5934" w:rsidP="001A6B23">
      <w:pPr>
        <w:pStyle w:val="Tekstpodstawowy"/>
        <w:spacing w:before="480" w:line="192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                                                                                 </w:t>
      </w: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</w:p>
    <w:p w14:paraId="3A8C2D5F" w14:textId="77777777" w:rsidR="00AB5934" w:rsidRDefault="00AB5934" w:rsidP="001A6B23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AB5934">
        <w:rPr>
          <w:rFonts w:cs="Arial"/>
          <w:i/>
          <w:sz w:val="20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AB5934">
        <w:rPr>
          <w:rFonts w:cs="Arial"/>
          <w:i/>
          <w:sz w:val="20"/>
        </w:rPr>
        <w:t>Numer REGON</w:t>
      </w:r>
    </w:p>
    <w:p w14:paraId="2EB560BE" w14:textId="77777777" w:rsidR="00AB5934" w:rsidRDefault="00AB5934" w:rsidP="001A6B23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0E178019" w14:textId="77777777" w:rsidR="006B343F" w:rsidRDefault="006B343F" w:rsidP="001A6B23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7F4D1A95" w14:textId="25964187" w:rsidR="00AB5934" w:rsidRDefault="00AB5934" w:rsidP="00822DB0">
      <w:pPr>
        <w:pStyle w:val="Tekstpodstawowy"/>
        <w:numPr>
          <w:ilvl w:val="3"/>
          <w:numId w:val="8"/>
        </w:numPr>
        <w:spacing w:before="360" w:after="24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CENA </w:t>
      </w:r>
      <w:r w:rsidR="00680C19">
        <w:rPr>
          <w:rFonts w:cs="Arial"/>
          <w:b/>
          <w:szCs w:val="22"/>
        </w:rPr>
        <w:t>OFERTY</w:t>
      </w:r>
      <w:r>
        <w:rPr>
          <w:rFonts w:cs="Arial"/>
          <w:b/>
          <w:szCs w:val="22"/>
        </w:rPr>
        <w:t>:</w:t>
      </w:r>
    </w:p>
    <w:p w14:paraId="648D1ED6" w14:textId="71A88932" w:rsidR="00C91F3B" w:rsidRDefault="00C91F3B" w:rsidP="004C6281">
      <w:pPr>
        <w:spacing w:line="276" w:lineRule="auto"/>
        <w:jc w:val="both"/>
        <w:rPr>
          <w:rFonts w:ascii="Arial Narrow" w:hAnsi="Arial Narrow" w:cs="Arial"/>
          <w:bCs/>
          <w:i/>
          <w:iCs/>
          <w:color w:val="FF0000"/>
        </w:rPr>
      </w:pPr>
    </w:p>
    <w:tbl>
      <w:tblPr>
        <w:tblW w:w="5836" w:type="pct"/>
        <w:tblInd w:w="-572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4670"/>
        <w:gridCol w:w="2009"/>
        <w:gridCol w:w="725"/>
        <w:gridCol w:w="2356"/>
        <w:gridCol w:w="239"/>
      </w:tblGrid>
      <w:tr w:rsidR="00C91F3B" w:rsidRPr="00D37120" w14:paraId="0E6DAD75" w14:textId="77777777" w:rsidTr="00A06799">
        <w:trPr>
          <w:gridAfter w:val="1"/>
          <w:wAfter w:w="113" w:type="pct"/>
          <w:trHeight w:val="466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4E4DFF8" w14:textId="77777777" w:rsidR="00C91F3B" w:rsidRPr="00D37120" w:rsidRDefault="00C91F3B" w:rsidP="00C5661E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Nr poz.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70F9F9" w14:textId="77777777" w:rsidR="00C91F3B" w:rsidRPr="00D37120" w:rsidRDefault="00C91F3B" w:rsidP="00C5661E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942AB4">
              <w:rPr>
                <w:rFonts w:ascii="Arial Narrow" w:hAnsi="Arial Narrow" w:cs="Calibri"/>
                <w:b/>
                <w:bCs/>
                <w:color w:val="000000"/>
              </w:rPr>
              <w:t>Nazwa przedmiotu zamówienia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544465" w14:textId="74E1E221" w:rsidR="00C91F3B" w:rsidRDefault="00C91F3B" w:rsidP="00C91F3B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 xml:space="preserve">Cena 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netto za 1 </w:t>
            </w:r>
            <w:r w:rsidR="00A06799">
              <w:rPr>
                <w:rFonts w:ascii="Arial Narrow" w:hAnsi="Arial Narrow" w:cs="Calibri"/>
                <w:b/>
                <w:bCs/>
                <w:color w:val="000000"/>
              </w:rPr>
              <w:t>szt.</w:t>
            </w: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356CE271" w14:textId="31D0C8F5" w:rsidR="00C91F3B" w:rsidRPr="00D37120" w:rsidRDefault="00C91F3B" w:rsidP="00C91F3B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PLN</w:t>
            </w: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 xml:space="preserve"> netto  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37E331" w14:textId="77777777" w:rsidR="00C91F3B" w:rsidRPr="00D37120" w:rsidRDefault="00C91F3B" w:rsidP="00C5661E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>Ilość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1395FB" w14:textId="5FA66222" w:rsidR="00C91F3B" w:rsidRPr="00D37120" w:rsidRDefault="00C91F3B" w:rsidP="00C5661E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>Wartość PLN netto</w:t>
            </w:r>
          </w:p>
        </w:tc>
      </w:tr>
      <w:tr w:rsidR="00C91F3B" w:rsidRPr="00D37120" w14:paraId="6458788B" w14:textId="77777777" w:rsidTr="00A06799">
        <w:trPr>
          <w:gridAfter w:val="1"/>
          <w:wAfter w:w="113" w:type="pct"/>
          <w:trHeight w:val="55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0ADE" w14:textId="77777777" w:rsidR="00C91F3B" w:rsidRPr="00A67140" w:rsidRDefault="00C91F3B" w:rsidP="00C5661E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67140">
              <w:rPr>
                <w:rFonts w:ascii="Arial Narrow" w:hAnsi="Arial Narrow" w:cs="Calibri"/>
                <w:b/>
                <w:bCs/>
                <w:color w:val="000000"/>
              </w:rPr>
              <w:t>1.</w:t>
            </w:r>
          </w:p>
        </w:tc>
        <w:tc>
          <w:tcPr>
            <w:tcW w:w="2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1A450" w14:textId="355B18E7" w:rsidR="00C91F3B" w:rsidRPr="00171A80" w:rsidRDefault="00C91F3B" w:rsidP="00C5661E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Minikoparka (</w:t>
            </w:r>
            <w:r w:rsidRPr="002B7A1F">
              <w:rPr>
                <w:rFonts w:ascii="Arial Narrow" w:hAnsi="Arial Narrow" w:cs="Calibri"/>
                <w:color w:val="000000"/>
              </w:rPr>
              <w:t>z dostawą</w:t>
            </w:r>
            <w:r>
              <w:rPr>
                <w:rFonts w:ascii="Arial Narrow" w:hAnsi="Arial Narrow" w:cs="Calibri"/>
                <w:color w:val="000000"/>
              </w:rPr>
              <w:t>)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97DB6" w14:textId="7A79DA2B" w:rsidR="00C91F3B" w:rsidRPr="003145E3" w:rsidRDefault="00C91F3B" w:rsidP="00C5661E">
            <w:pPr>
              <w:spacing w:line="276" w:lineRule="auto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 …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….</w:t>
            </w: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…………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……….</w:t>
            </w:r>
            <w:r w:rsidRPr="003145E3">
              <w:rPr>
                <w:rFonts w:ascii="Arial Narrow" w:hAnsi="Arial Narrow" w:cs="Calibri"/>
                <w:color w:val="FF0000"/>
                <w:sz w:val="22"/>
                <w:szCs w:val="22"/>
              </w:rPr>
              <w:t>*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87120" w14:textId="08537D5B" w:rsidR="00C91F3B" w:rsidRPr="003145E3" w:rsidRDefault="00C91F3B" w:rsidP="00C5661E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3</w:t>
            </w:r>
            <w:r w:rsidR="00A06799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8D9CD" w14:textId="05F74795" w:rsidR="00C91F3B" w:rsidRPr="003145E3" w:rsidRDefault="00C91F3B" w:rsidP="00A06799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…………………………</w:t>
            </w:r>
          </w:p>
        </w:tc>
      </w:tr>
      <w:tr w:rsidR="00A06799" w:rsidRPr="00D37120" w14:paraId="4A9B227D" w14:textId="77777777" w:rsidTr="00A06799">
        <w:trPr>
          <w:gridAfter w:val="1"/>
          <w:wAfter w:w="113" w:type="pct"/>
          <w:trHeight w:val="551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EA2F" w14:textId="2092308B" w:rsidR="00A06799" w:rsidRPr="00A67140" w:rsidRDefault="00A06799" w:rsidP="00C5661E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2.</w:t>
            </w:r>
          </w:p>
        </w:tc>
        <w:tc>
          <w:tcPr>
            <w:tcW w:w="2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4BFFC" w14:textId="34A08D56" w:rsidR="00A06799" w:rsidRDefault="00A06799" w:rsidP="00C5661E">
            <w:pPr>
              <w:rPr>
                <w:rFonts w:ascii="Arial Narrow" w:hAnsi="Arial Narrow" w:cs="Calibri"/>
                <w:color w:val="000000"/>
              </w:rPr>
            </w:pPr>
            <w:r w:rsidRPr="00A06799">
              <w:rPr>
                <w:rFonts w:ascii="Arial Narrow" w:hAnsi="Arial Narrow" w:cs="Calibri"/>
                <w:color w:val="000000"/>
              </w:rPr>
              <w:t>Przyczepa do transportu minikoparki</w:t>
            </w:r>
            <w:r>
              <w:rPr>
                <w:rFonts w:ascii="Arial Narrow" w:hAnsi="Arial Narrow" w:cs="Calibri"/>
                <w:color w:val="000000"/>
              </w:rPr>
              <w:t xml:space="preserve"> (</w:t>
            </w:r>
            <w:r w:rsidRPr="002B7A1F">
              <w:rPr>
                <w:rFonts w:ascii="Arial Narrow" w:hAnsi="Arial Narrow" w:cs="Calibri"/>
                <w:color w:val="000000"/>
              </w:rPr>
              <w:t>z dostawą</w:t>
            </w:r>
            <w:r>
              <w:rPr>
                <w:rFonts w:ascii="Arial Narrow" w:hAnsi="Arial Narrow" w:cs="Calibri"/>
                <w:color w:val="000000"/>
              </w:rPr>
              <w:t>)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623DD" w14:textId="605EFF4A" w:rsidR="00A06799" w:rsidRPr="003145E3" w:rsidRDefault="00A06799" w:rsidP="00A06799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…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….</w:t>
            </w: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…………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……….</w:t>
            </w:r>
            <w:r w:rsidRPr="003145E3">
              <w:rPr>
                <w:rFonts w:ascii="Arial Narrow" w:hAnsi="Arial Narrow" w:cs="Calibri"/>
                <w:color w:val="FF0000"/>
                <w:sz w:val="22"/>
                <w:szCs w:val="22"/>
              </w:rPr>
              <w:t>*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ABA71" w14:textId="492FFCCC" w:rsidR="00A06799" w:rsidRPr="003145E3" w:rsidRDefault="00A06799" w:rsidP="00C5661E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A06799">
              <w:rPr>
                <w:rFonts w:ascii="Arial Narrow" w:hAnsi="Arial Narrow" w:cs="Calibri"/>
                <w:color w:val="000000"/>
                <w:sz w:val="22"/>
                <w:szCs w:val="22"/>
              </w:rPr>
              <w:t>3 szt</w:t>
            </w:r>
            <w:r w:rsidR="00F660FC">
              <w:rPr>
                <w:rFonts w:ascii="Arial Narrow" w:hAnsi="Arial Narrow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F3CC6" w14:textId="7F6CA724" w:rsidR="00A06799" w:rsidRPr="003145E3" w:rsidRDefault="00A06799" w:rsidP="00A06799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…………………………</w:t>
            </w:r>
          </w:p>
        </w:tc>
      </w:tr>
      <w:tr w:rsidR="00A06799" w:rsidRPr="00D37120" w14:paraId="4CF39EA6" w14:textId="77777777" w:rsidTr="00BB12F8">
        <w:trPr>
          <w:gridAfter w:val="1"/>
          <w:wAfter w:w="113" w:type="pct"/>
          <w:trHeight w:val="551"/>
        </w:trPr>
        <w:tc>
          <w:tcPr>
            <w:tcW w:w="24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F439E3" w14:textId="0D9B0717" w:rsidR="00A06799" w:rsidRPr="00A06799" w:rsidRDefault="00A06799" w:rsidP="00A06799">
            <w:pPr>
              <w:jc w:val="right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06799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Cena za 1 kpl (</w:t>
            </w:r>
            <w:r w:rsidR="002E4A84">
              <w:rPr>
                <w:rFonts w:ascii="Arial Narrow" w:hAnsi="Arial Narrow" w:cs="Calibri"/>
                <w:b/>
                <w:bCs/>
                <w:color w:val="000000"/>
                <w:sz w:val="18"/>
                <w:szCs w:val="18"/>
              </w:rPr>
              <w:t>1 szt. poz. 1 + 1 szt. poz. 2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) 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255D70C4" w14:textId="50D80435" w:rsidR="00A06799" w:rsidRPr="003145E3" w:rsidRDefault="00A06799" w:rsidP="00BB12F8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…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….</w:t>
            </w: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…………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…</w:t>
            </w:r>
            <w:r w:rsidR="00BB12F8">
              <w:rPr>
                <w:rFonts w:ascii="Arial Narrow" w:hAnsi="Arial Narrow" w:cs="Calibri"/>
                <w:color w:val="000000"/>
                <w:sz w:val="22"/>
                <w:szCs w:val="22"/>
              </w:rPr>
              <w:t>…..</w:t>
            </w:r>
            <w:r w:rsidR="00BB12F8" w:rsidRPr="00BB12F8">
              <w:rPr>
                <w:rFonts w:ascii="Arial Narrow" w:hAnsi="Arial Narrow" w:cs="Calibri"/>
                <w:color w:val="FF0000"/>
                <w:sz w:val="22"/>
                <w:szCs w:val="22"/>
              </w:rPr>
              <w:t>*</w:t>
            </w:r>
            <w:r w:rsidR="00BB12F8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  <w:r w:rsidRPr="003145E3">
              <w:rPr>
                <w:rFonts w:ascii="Arial Narrow" w:hAnsi="Arial Narrow" w:cs="Calibri"/>
                <w:color w:val="FF0000"/>
                <w:sz w:val="22"/>
                <w:szCs w:val="22"/>
              </w:rPr>
              <w:t>*</w:t>
            </w:r>
            <w:r>
              <w:rPr>
                <w:rFonts w:ascii="Arial Narrow" w:hAnsi="Arial Narrow" w:cs="Calibri"/>
                <w:color w:val="FF0000"/>
                <w:sz w:val="22"/>
                <w:szCs w:val="22"/>
              </w:rPr>
              <w:t>*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BBC4A1" w14:textId="2608E335" w:rsidR="00A06799" w:rsidRPr="003145E3" w:rsidRDefault="00A06799" w:rsidP="00C5661E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3 kpl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731B86" w14:textId="25995D04" w:rsidR="00A06799" w:rsidRPr="003145E3" w:rsidRDefault="00A06799" w:rsidP="00A06799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…………………………</w:t>
            </w:r>
          </w:p>
        </w:tc>
      </w:tr>
      <w:tr w:rsidR="00C91F3B" w:rsidRPr="00D37120" w14:paraId="18CDB435" w14:textId="77777777" w:rsidTr="00C5661E">
        <w:trPr>
          <w:gridAfter w:val="1"/>
          <w:wAfter w:w="113" w:type="pct"/>
          <w:trHeight w:val="274"/>
        </w:trPr>
        <w:tc>
          <w:tcPr>
            <w:tcW w:w="488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52C2A" w14:textId="28616097" w:rsidR="00C91F3B" w:rsidRDefault="00C91F3B" w:rsidP="00C91F3B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C91F3B">
              <w:rPr>
                <w:rFonts w:ascii="Arial Narrow" w:hAnsi="Arial Narrow" w:cs="Calibri"/>
                <w:b/>
                <w:bCs/>
                <w:color w:val="000000"/>
              </w:rPr>
              <w:t xml:space="preserve">Słownie </w:t>
            </w:r>
            <w:r w:rsidR="002E4A84">
              <w:rPr>
                <w:rFonts w:ascii="Arial Narrow" w:hAnsi="Arial Narrow" w:cs="Calibri"/>
                <w:b/>
                <w:bCs/>
                <w:color w:val="000000"/>
              </w:rPr>
              <w:t xml:space="preserve">wartość </w:t>
            </w:r>
            <w:r w:rsidRPr="00C91F3B">
              <w:rPr>
                <w:rFonts w:ascii="Arial Narrow" w:hAnsi="Arial Narrow" w:cs="Calibri"/>
                <w:b/>
                <w:bCs/>
                <w:color w:val="000000"/>
              </w:rPr>
              <w:t xml:space="preserve">PLN netto (zakup z dostawą – 3 kpl): </w:t>
            </w:r>
          </w:p>
          <w:p w14:paraId="4911ED86" w14:textId="77777777" w:rsidR="00C91F3B" w:rsidRDefault="00C91F3B" w:rsidP="00C91F3B">
            <w:pPr>
              <w:rPr>
                <w:rFonts w:ascii="Arial Narrow" w:hAnsi="Arial Narrow" w:cs="Calibri"/>
                <w:color w:val="000000"/>
              </w:rPr>
            </w:pPr>
          </w:p>
          <w:p w14:paraId="6E3C4270" w14:textId="30A28EC0" w:rsidR="00C91F3B" w:rsidRPr="00D37120" w:rsidRDefault="00C91F3B" w:rsidP="00C91F3B">
            <w:pPr>
              <w:rPr>
                <w:rFonts w:ascii="Arial Narrow" w:hAnsi="Arial Narrow" w:cs="Calibri"/>
                <w:color w:val="000000"/>
              </w:rPr>
            </w:pPr>
            <w:r w:rsidRPr="00D37120">
              <w:rPr>
                <w:rFonts w:ascii="Arial Narrow" w:hAnsi="Arial Narrow" w:cs="Calibri"/>
                <w:color w:val="000000"/>
              </w:rPr>
              <w:t>…………………………………………………………………………………………………......................……………</w:t>
            </w:r>
            <w:r>
              <w:rPr>
                <w:rFonts w:ascii="Arial Narrow" w:hAnsi="Arial Narrow" w:cs="Calibri"/>
                <w:color w:val="000000"/>
              </w:rPr>
              <w:t>…………………………………</w:t>
            </w:r>
          </w:p>
        </w:tc>
      </w:tr>
      <w:tr w:rsidR="00C91F3B" w:rsidRPr="00D37120" w14:paraId="4C392C34" w14:textId="77777777" w:rsidTr="00C5661E">
        <w:trPr>
          <w:trHeight w:val="474"/>
        </w:trPr>
        <w:tc>
          <w:tcPr>
            <w:tcW w:w="4887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0FED" w14:textId="77777777" w:rsidR="00C91F3B" w:rsidRPr="00D37120" w:rsidRDefault="00C91F3B" w:rsidP="00C91F3B">
            <w:pPr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AB331" w14:textId="77777777" w:rsidR="00C91F3B" w:rsidRPr="00D37120" w:rsidRDefault="00C91F3B" w:rsidP="00C91F3B">
            <w:pPr>
              <w:rPr>
                <w:rFonts w:ascii="Arial Narrow" w:hAnsi="Arial Narrow" w:cs="Calibri"/>
                <w:color w:val="000000"/>
              </w:rPr>
            </w:pPr>
          </w:p>
        </w:tc>
      </w:tr>
    </w:tbl>
    <w:p w14:paraId="7DFCDFAD" w14:textId="3CC17408" w:rsidR="00AB5934" w:rsidRDefault="00AB5934" w:rsidP="004C6281">
      <w:pPr>
        <w:spacing w:line="276" w:lineRule="auto"/>
        <w:jc w:val="both"/>
        <w:rPr>
          <w:rFonts w:ascii="Arial Narrow" w:hAnsi="Arial Narrow" w:cs="Arial"/>
          <w:bCs/>
          <w:i/>
          <w:iCs/>
          <w:color w:val="FF0000"/>
        </w:rPr>
      </w:pPr>
    </w:p>
    <w:p w14:paraId="4B7DC5C1" w14:textId="77777777" w:rsidR="00A06799" w:rsidRDefault="00145308" w:rsidP="00240861">
      <w:pPr>
        <w:spacing w:line="276" w:lineRule="auto"/>
        <w:ind w:left="-426"/>
        <w:jc w:val="both"/>
        <w:rPr>
          <w:rFonts w:ascii="Arial Narrow" w:hAnsi="Arial Narrow" w:cs="Arial"/>
          <w:bCs/>
          <w:i/>
          <w:iCs/>
          <w:color w:val="FF0000"/>
        </w:rPr>
      </w:pPr>
      <w:r w:rsidRPr="00D07C35">
        <w:rPr>
          <w:rFonts w:ascii="Arial Narrow" w:hAnsi="Arial Narrow" w:cs="Arial"/>
          <w:bCs/>
          <w:i/>
          <w:iCs/>
          <w:color w:val="FF0000"/>
        </w:rPr>
        <w:t xml:space="preserve">*) cena </w:t>
      </w:r>
      <w:r w:rsidR="008C399E" w:rsidRPr="00D07C35">
        <w:rPr>
          <w:rFonts w:ascii="Arial Narrow" w:hAnsi="Arial Narrow" w:cs="Arial"/>
          <w:bCs/>
          <w:i/>
          <w:iCs/>
          <w:color w:val="FF0000"/>
        </w:rPr>
        <w:t xml:space="preserve">PLN </w:t>
      </w:r>
      <w:r w:rsidRPr="00D07C35">
        <w:rPr>
          <w:rFonts w:ascii="Arial Narrow" w:hAnsi="Arial Narrow" w:cs="Arial"/>
          <w:bCs/>
          <w:i/>
          <w:iCs/>
          <w:color w:val="FF0000"/>
        </w:rPr>
        <w:t xml:space="preserve">netto przedmiotu zamówienia (bez należnego podatku VAT) powinna uwzględniać wszystkie niezbędne koszty związane z realizacją </w:t>
      </w:r>
      <w:r w:rsidR="002B7A1F" w:rsidRPr="00D07C35">
        <w:rPr>
          <w:rFonts w:ascii="Arial Narrow" w:hAnsi="Arial Narrow" w:cs="Arial"/>
          <w:bCs/>
          <w:i/>
          <w:iCs/>
          <w:color w:val="FF0000"/>
        </w:rPr>
        <w:t>p</w:t>
      </w:r>
      <w:r w:rsidRPr="00D07C35">
        <w:rPr>
          <w:rFonts w:ascii="Arial Narrow" w:hAnsi="Arial Narrow" w:cs="Arial"/>
          <w:bCs/>
          <w:i/>
          <w:iCs/>
          <w:color w:val="FF0000"/>
        </w:rPr>
        <w:t xml:space="preserve">rzedmiotu </w:t>
      </w:r>
      <w:r w:rsidR="002B7A1F" w:rsidRPr="00D07C35">
        <w:rPr>
          <w:rFonts w:ascii="Arial Narrow" w:hAnsi="Arial Narrow" w:cs="Arial"/>
          <w:bCs/>
          <w:i/>
          <w:iCs/>
          <w:color w:val="FF0000"/>
        </w:rPr>
        <w:t>z</w:t>
      </w:r>
      <w:r w:rsidRPr="00D07C35">
        <w:rPr>
          <w:rFonts w:ascii="Arial Narrow" w:hAnsi="Arial Narrow" w:cs="Arial"/>
          <w:bCs/>
          <w:i/>
          <w:iCs/>
          <w:color w:val="FF0000"/>
        </w:rPr>
        <w:t xml:space="preserve">amówienia, w tym dostawę do EOŚ. </w:t>
      </w:r>
    </w:p>
    <w:p w14:paraId="3648044E" w14:textId="205D1193" w:rsidR="00145308" w:rsidRDefault="00A06799" w:rsidP="00240861">
      <w:pPr>
        <w:spacing w:line="276" w:lineRule="auto"/>
        <w:ind w:left="-426"/>
        <w:jc w:val="both"/>
        <w:rPr>
          <w:rFonts w:ascii="Arial Narrow" w:hAnsi="Arial Narrow" w:cs="Arial"/>
          <w:bCs/>
          <w:i/>
          <w:iCs/>
          <w:color w:val="FF0000"/>
        </w:rPr>
      </w:pPr>
      <w:r>
        <w:rPr>
          <w:rFonts w:ascii="Arial Narrow" w:hAnsi="Arial Narrow" w:cs="Arial"/>
          <w:bCs/>
          <w:i/>
          <w:iCs/>
          <w:color w:val="FF0000"/>
        </w:rPr>
        <w:t xml:space="preserve">**) </w:t>
      </w:r>
      <w:r w:rsidR="00145308" w:rsidRPr="00D07C35">
        <w:rPr>
          <w:rFonts w:ascii="Arial Narrow" w:hAnsi="Arial Narrow" w:cs="Arial"/>
          <w:bCs/>
          <w:i/>
          <w:iCs/>
          <w:color w:val="FF0000"/>
        </w:rPr>
        <w:t xml:space="preserve">Cena </w:t>
      </w:r>
      <w:r w:rsidR="002B7A1F" w:rsidRPr="00D07C35">
        <w:rPr>
          <w:rFonts w:ascii="Arial Narrow" w:hAnsi="Arial Narrow" w:cs="Arial"/>
          <w:bCs/>
          <w:i/>
          <w:iCs/>
          <w:color w:val="FF0000"/>
        </w:rPr>
        <w:t xml:space="preserve">netto za </w:t>
      </w:r>
      <w:r w:rsidR="00C91F3B">
        <w:rPr>
          <w:rFonts w:ascii="Arial Narrow" w:hAnsi="Arial Narrow" w:cs="Arial"/>
          <w:bCs/>
          <w:i/>
          <w:iCs/>
          <w:color w:val="FF0000"/>
        </w:rPr>
        <w:t xml:space="preserve">1 </w:t>
      </w:r>
      <w:r w:rsidR="002B7A1F" w:rsidRPr="00D07C35">
        <w:rPr>
          <w:rFonts w:ascii="Arial Narrow" w:hAnsi="Arial Narrow" w:cs="Arial"/>
          <w:bCs/>
          <w:i/>
          <w:iCs/>
          <w:color w:val="FF0000"/>
        </w:rPr>
        <w:t>komplet</w:t>
      </w:r>
      <w:r w:rsidR="00145308" w:rsidRPr="00D07C35">
        <w:rPr>
          <w:rFonts w:ascii="Arial Narrow" w:hAnsi="Arial Narrow" w:cs="Arial"/>
          <w:bCs/>
          <w:i/>
          <w:iCs/>
          <w:color w:val="FF0000"/>
        </w:rPr>
        <w:t xml:space="preserve"> </w:t>
      </w:r>
      <w:r w:rsidR="008C399E" w:rsidRPr="00D07C35">
        <w:rPr>
          <w:rFonts w:ascii="Arial Narrow" w:hAnsi="Arial Narrow" w:cs="Arial"/>
          <w:bCs/>
          <w:i/>
          <w:iCs/>
          <w:color w:val="FF0000"/>
        </w:rPr>
        <w:t>PLN</w:t>
      </w:r>
      <w:r w:rsidR="00145308" w:rsidRPr="00D07C35">
        <w:rPr>
          <w:rFonts w:ascii="Arial Narrow" w:hAnsi="Arial Narrow" w:cs="Arial"/>
          <w:bCs/>
          <w:i/>
          <w:iCs/>
          <w:color w:val="FF0000"/>
        </w:rPr>
        <w:t xml:space="preserve"> winna być przeniesiona na PZ Connect.</w:t>
      </w:r>
    </w:p>
    <w:p w14:paraId="57548057" w14:textId="77777777" w:rsidR="00240861" w:rsidRDefault="00240861" w:rsidP="00240861">
      <w:pPr>
        <w:spacing w:line="276" w:lineRule="auto"/>
        <w:ind w:left="-426"/>
        <w:jc w:val="both"/>
        <w:rPr>
          <w:rFonts w:ascii="Arial Narrow" w:hAnsi="Arial Narrow" w:cs="Arial"/>
          <w:bCs/>
          <w:i/>
          <w:iCs/>
          <w:color w:val="FF0000"/>
        </w:rPr>
      </w:pPr>
    </w:p>
    <w:p w14:paraId="40C4CA6E" w14:textId="77777777" w:rsidR="00240861" w:rsidRPr="00240861" w:rsidRDefault="00240861" w:rsidP="00240861">
      <w:pPr>
        <w:spacing w:line="276" w:lineRule="auto"/>
        <w:ind w:left="-426"/>
        <w:jc w:val="both"/>
        <w:rPr>
          <w:rFonts w:ascii="Arial Narrow" w:hAnsi="Arial Narrow" w:cs="Arial"/>
          <w:bCs/>
          <w:i/>
          <w:iCs/>
          <w:color w:val="FF0000"/>
        </w:rPr>
      </w:pPr>
    </w:p>
    <w:p w14:paraId="18217D6D" w14:textId="3A2F5F01" w:rsidR="00020B62" w:rsidRPr="00AB5934" w:rsidRDefault="00020B62" w:rsidP="00822DB0">
      <w:pPr>
        <w:pStyle w:val="Akapitzlist"/>
        <w:numPr>
          <w:ilvl w:val="3"/>
          <w:numId w:val="8"/>
        </w:numPr>
        <w:spacing w:after="240"/>
        <w:rPr>
          <w:rFonts w:ascii="Arial Narrow" w:hAnsi="Arial Narrow"/>
          <w:b/>
          <w:sz w:val="22"/>
        </w:rPr>
      </w:pPr>
      <w:bookmarkStart w:id="2" w:name="_Hlk212638575"/>
      <w:r w:rsidRPr="00AB5934">
        <w:rPr>
          <w:rFonts w:ascii="Arial Narrow" w:hAnsi="Arial Narrow"/>
          <w:b/>
          <w:sz w:val="22"/>
        </w:rPr>
        <w:t xml:space="preserve">TERMIN I </w:t>
      </w:r>
      <w:bookmarkStart w:id="3" w:name="_Hlk212638588"/>
      <w:r w:rsidRPr="00AB5934">
        <w:rPr>
          <w:rFonts w:ascii="Arial Narrow" w:hAnsi="Arial Narrow"/>
          <w:b/>
          <w:sz w:val="22"/>
        </w:rPr>
        <w:t xml:space="preserve">MIEJSCE  DOSTAWY: </w:t>
      </w:r>
      <w:bookmarkEnd w:id="3"/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4390"/>
        <w:gridCol w:w="1701"/>
        <w:gridCol w:w="2835"/>
      </w:tblGrid>
      <w:tr w:rsidR="00BF1F20" w14:paraId="64C4F651" w14:textId="77777777" w:rsidTr="00BF1F20">
        <w:trPr>
          <w:jc w:val="center"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653BC7A8" w14:textId="5DC44A81" w:rsidR="00BF1F20" w:rsidRPr="00AB5934" w:rsidRDefault="00BF1F20" w:rsidP="00AE571B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bookmarkStart w:id="4" w:name="_Hlk212639229"/>
            <w:bookmarkEnd w:id="2"/>
            <w:r w:rsidRPr="002D2596">
              <w:rPr>
                <w:rFonts w:cs="Arial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1676128" w14:textId="77777777" w:rsidR="00BF1F20" w:rsidRPr="00AB5934" w:rsidRDefault="00BF1F20" w:rsidP="00AE571B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AB5934">
              <w:rPr>
                <w:rFonts w:cs="Arial"/>
                <w:b/>
                <w:sz w:val="18"/>
                <w:szCs w:val="18"/>
              </w:rPr>
              <w:t>Wymagane miejsce dostawy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41E5649" w14:textId="25F63569" w:rsidR="002B7A1F" w:rsidRPr="002B7A1F" w:rsidRDefault="002B7A1F" w:rsidP="002B7A1F">
            <w:pPr>
              <w:pStyle w:val="Tekstpodstawowy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2B7A1F">
              <w:rPr>
                <w:rFonts w:cs="Arial"/>
                <w:b/>
                <w:sz w:val="18"/>
                <w:szCs w:val="18"/>
              </w:rPr>
              <w:t>Dostawa w terminie do</w:t>
            </w:r>
            <w:r w:rsidR="00783321">
              <w:rPr>
                <w:rFonts w:cs="Arial"/>
                <w:b/>
                <w:sz w:val="18"/>
                <w:szCs w:val="18"/>
              </w:rPr>
              <w:t>**</w:t>
            </w:r>
            <w:r w:rsidRPr="002B7A1F">
              <w:rPr>
                <w:rFonts w:cs="Arial"/>
                <w:b/>
                <w:sz w:val="18"/>
                <w:szCs w:val="18"/>
              </w:rPr>
              <w:t xml:space="preserve">: </w:t>
            </w:r>
          </w:p>
          <w:p w14:paraId="47E2D9A9" w14:textId="4580A2AE" w:rsidR="00BF1F20" w:rsidRPr="00AB5934" w:rsidRDefault="00BF1F20" w:rsidP="002B7A1F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BF1F20" w14:paraId="2DDD8CB1" w14:textId="77777777" w:rsidTr="00D36133">
        <w:trPr>
          <w:trHeight w:val="606"/>
          <w:jc w:val="center"/>
        </w:trPr>
        <w:tc>
          <w:tcPr>
            <w:tcW w:w="4390" w:type="dxa"/>
            <w:vAlign w:val="center"/>
          </w:tcPr>
          <w:p w14:paraId="4031D55E" w14:textId="56D19A1A" w:rsidR="00BF1F20" w:rsidRPr="008E1A76" w:rsidRDefault="004C0949" w:rsidP="00AB5934">
            <w:pPr>
              <w:jc w:val="both"/>
              <w:rPr>
                <w:rFonts w:ascii="Arial Narrow" w:eastAsia="HiddenHorzOCR" w:hAnsi="Arial Narrow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Minikoparka + przyczepa </w:t>
            </w:r>
            <w:r w:rsidR="00C91F3B" w:rsidRPr="00C91F3B">
              <w:rPr>
                <w:rFonts w:ascii="Arial Narrow" w:hAnsi="Arial Narrow" w:cs="Calibri"/>
                <w:color w:val="000000"/>
              </w:rPr>
              <w:t>do transportu</w:t>
            </w:r>
            <w:r>
              <w:rPr>
                <w:rFonts w:ascii="Arial Narrow" w:hAnsi="Arial Narrow" w:cs="Calibri"/>
                <w:color w:val="000000"/>
              </w:rPr>
              <w:t xml:space="preserve"> minikoparki</w:t>
            </w:r>
          </w:p>
        </w:tc>
        <w:tc>
          <w:tcPr>
            <w:tcW w:w="1701" w:type="dxa"/>
            <w:vAlign w:val="center"/>
          </w:tcPr>
          <w:p w14:paraId="52D356AE" w14:textId="122B8C88" w:rsidR="00BF1F20" w:rsidRPr="008E1A76" w:rsidRDefault="00BF1F20" w:rsidP="00AE571B">
            <w:pPr>
              <w:jc w:val="center"/>
              <w:rPr>
                <w:rFonts w:ascii="Arial Narrow" w:eastAsia="Aptos" w:hAnsi="Arial Narrow" w:cs="Aptos"/>
                <w:highlight w:val="yellow"/>
                <w:lang w:eastAsia="en-US"/>
              </w:rPr>
            </w:pPr>
            <w:r w:rsidRPr="00C43A57">
              <w:rPr>
                <w:rFonts w:ascii="Arial Narrow" w:eastAsia="Aptos" w:hAnsi="Arial Narrow" w:cs="Aptos"/>
                <w:lang w:eastAsia="en-US"/>
              </w:rPr>
              <w:t>ul. Ordynacka 8B, Bąkowo 83-050</w:t>
            </w:r>
          </w:p>
        </w:tc>
        <w:tc>
          <w:tcPr>
            <w:tcW w:w="2835" w:type="dxa"/>
            <w:vAlign w:val="bottom"/>
          </w:tcPr>
          <w:p w14:paraId="01C9981F" w14:textId="716BC0F4" w:rsidR="00BF1F20" w:rsidRPr="00BE50DD" w:rsidRDefault="002B7A1F" w:rsidP="00D36133">
            <w:pPr>
              <w:pStyle w:val="Akapitzlist"/>
              <w:spacing w:line="276" w:lineRule="auto"/>
              <w:ind w:left="0"/>
              <w:jc w:val="center"/>
            </w:pPr>
            <w:r w:rsidRPr="002B7A1F">
              <w:rPr>
                <w:rFonts w:ascii="Arial Narrow" w:hAnsi="Arial Narrow"/>
                <w:sz w:val="18"/>
                <w:szCs w:val="18"/>
              </w:rPr>
              <w:t>…………………………………………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B7A1F">
              <w:rPr>
                <w:rFonts w:ascii="Arial Narrow" w:hAnsi="Arial Narrow"/>
                <w:color w:val="FF0000"/>
                <w:sz w:val="18"/>
                <w:szCs w:val="18"/>
              </w:rPr>
              <w:t>*</w:t>
            </w:r>
            <w:r w:rsidR="00224D63">
              <w:rPr>
                <w:rFonts w:ascii="Arial Narrow" w:hAnsi="Arial Narrow"/>
                <w:color w:val="FF0000"/>
                <w:sz w:val="18"/>
                <w:szCs w:val="18"/>
              </w:rPr>
              <w:t>*</w:t>
            </w:r>
            <w:r w:rsidRPr="002B7A1F">
              <w:rPr>
                <w:rFonts w:ascii="Arial Narrow" w:hAnsi="Arial Narrow"/>
                <w:color w:val="FF0000"/>
                <w:sz w:val="18"/>
                <w:szCs w:val="18"/>
              </w:rPr>
              <w:t>*</w:t>
            </w:r>
          </w:p>
        </w:tc>
      </w:tr>
    </w:tbl>
    <w:bookmarkEnd w:id="4"/>
    <w:p w14:paraId="072DB05A" w14:textId="321F4EBD" w:rsidR="00224D63" w:rsidRDefault="00224D63" w:rsidP="002B7A1F">
      <w:pPr>
        <w:pStyle w:val="Tekstpodstawowy"/>
        <w:spacing w:before="0" w:line="276" w:lineRule="auto"/>
        <w:rPr>
          <w:rFonts w:cs="Arial"/>
          <w:bCs/>
          <w:i/>
          <w:iCs/>
          <w:color w:val="FF0000"/>
          <w:sz w:val="20"/>
        </w:rPr>
      </w:pPr>
      <w:r>
        <w:rPr>
          <w:rFonts w:cs="Arial"/>
          <w:bCs/>
          <w:i/>
          <w:iCs/>
          <w:color w:val="FF0000"/>
          <w:sz w:val="20"/>
        </w:rPr>
        <w:t>** ) Maksymalny termin dostawy: do 8 miesięcy od podpisania zamówienia</w:t>
      </w:r>
    </w:p>
    <w:p w14:paraId="77205DA1" w14:textId="151FFCB0" w:rsidR="002B7A1F" w:rsidRPr="002B7A1F" w:rsidRDefault="002B7A1F" w:rsidP="002B7A1F">
      <w:pPr>
        <w:pStyle w:val="Tekstpodstawowy"/>
        <w:spacing w:before="0" w:line="276" w:lineRule="auto"/>
        <w:rPr>
          <w:rFonts w:cs="Arial"/>
          <w:bCs/>
          <w:i/>
          <w:iCs/>
          <w:color w:val="FF0000"/>
          <w:szCs w:val="22"/>
        </w:rPr>
      </w:pPr>
      <w:r w:rsidRPr="00D36133">
        <w:rPr>
          <w:rFonts w:cs="Arial"/>
          <w:bCs/>
          <w:i/>
          <w:iCs/>
          <w:color w:val="FF0000"/>
          <w:sz w:val="20"/>
        </w:rPr>
        <w:t>**</w:t>
      </w:r>
      <w:r w:rsidR="00224D63">
        <w:rPr>
          <w:rFonts w:cs="Arial"/>
          <w:bCs/>
          <w:i/>
          <w:iCs/>
          <w:color w:val="FF0000"/>
          <w:sz w:val="20"/>
        </w:rPr>
        <w:t>*</w:t>
      </w:r>
      <w:r w:rsidR="00C91F3B">
        <w:rPr>
          <w:rFonts w:cs="Arial"/>
          <w:bCs/>
          <w:i/>
          <w:iCs/>
          <w:color w:val="FF0000"/>
          <w:sz w:val="20"/>
        </w:rPr>
        <w:t xml:space="preserve"> )</w:t>
      </w:r>
      <w:r w:rsidRPr="00D36133">
        <w:rPr>
          <w:rFonts w:cs="Arial"/>
          <w:bCs/>
          <w:i/>
          <w:iCs/>
          <w:color w:val="FF0000"/>
          <w:sz w:val="20"/>
        </w:rPr>
        <w:t xml:space="preserve"> liczba </w:t>
      </w:r>
      <w:r w:rsidR="00C91F3B">
        <w:rPr>
          <w:rFonts w:cs="Arial"/>
          <w:bCs/>
          <w:i/>
          <w:iCs/>
          <w:color w:val="FF0000"/>
          <w:sz w:val="20"/>
        </w:rPr>
        <w:t>miesięcy</w:t>
      </w:r>
      <w:r w:rsidRPr="00D36133">
        <w:rPr>
          <w:rFonts w:cs="Arial"/>
          <w:bCs/>
          <w:i/>
          <w:iCs/>
          <w:color w:val="FF0000"/>
          <w:sz w:val="20"/>
        </w:rPr>
        <w:t xml:space="preserve"> do przeniesienia na PZ Connect  </w:t>
      </w:r>
    </w:p>
    <w:p w14:paraId="6B29AC81" w14:textId="28E51341" w:rsidR="00362F1E" w:rsidRDefault="00362F1E" w:rsidP="002B7A1F">
      <w:pPr>
        <w:pStyle w:val="Tekstpodstawowy"/>
        <w:numPr>
          <w:ilvl w:val="3"/>
          <w:numId w:val="8"/>
        </w:numPr>
        <w:spacing w:before="360" w:line="276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GWARANCJA</w:t>
      </w:r>
      <w:r w:rsidR="00B01E72">
        <w:rPr>
          <w:rFonts w:cs="Arial"/>
          <w:b/>
          <w:szCs w:val="22"/>
        </w:rPr>
        <w:t>:</w:t>
      </w:r>
    </w:p>
    <w:tbl>
      <w:tblPr>
        <w:tblStyle w:val="Tabela-Siatka"/>
        <w:tblW w:w="8931" w:type="dxa"/>
        <w:jc w:val="center"/>
        <w:tblLook w:val="04A0" w:firstRow="1" w:lastRow="0" w:firstColumn="1" w:lastColumn="0" w:noHBand="0" w:noVBand="1"/>
      </w:tblPr>
      <w:tblGrid>
        <w:gridCol w:w="5678"/>
        <w:gridCol w:w="3253"/>
      </w:tblGrid>
      <w:tr w:rsidR="00BF1F20" w14:paraId="082BFEDB" w14:textId="77777777" w:rsidTr="00BF1F20">
        <w:trPr>
          <w:trHeight w:val="569"/>
          <w:jc w:val="center"/>
        </w:trPr>
        <w:tc>
          <w:tcPr>
            <w:tcW w:w="5678" w:type="dxa"/>
            <w:shd w:val="clear" w:color="auto" w:fill="F2F2F2" w:themeFill="background1" w:themeFillShade="F2"/>
            <w:vAlign w:val="center"/>
          </w:tcPr>
          <w:p w14:paraId="2AD51DDC" w14:textId="57B6BEFF" w:rsidR="00BF1F20" w:rsidRPr="008E1A76" w:rsidRDefault="00BF1F20" w:rsidP="00C43A57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sz w:val="18"/>
                <w:szCs w:val="18"/>
                <w:highlight w:val="yellow"/>
              </w:rPr>
            </w:pPr>
            <w:r w:rsidRPr="002D2596">
              <w:rPr>
                <w:rFonts w:cs="Arial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3253" w:type="dxa"/>
            <w:shd w:val="clear" w:color="auto" w:fill="F2F2F2" w:themeFill="background1" w:themeFillShade="F2"/>
            <w:vAlign w:val="center"/>
          </w:tcPr>
          <w:p w14:paraId="4CE7555E" w14:textId="230774B0" w:rsidR="00BF1F20" w:rsidRPr="00AB5934" w:rsidRDefault="00BF1F20" w:rsidP="00F703D2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Okres </w:t>
            </w:r>
            <w:r w:rsidRPr="00AB5934">
              <w:rPr>
                <w:rFonts w:cs="Arial"/>
                <w:b/>
                <w:sz w:val="18"/>
                <w:szCs w:val="18"/>
              </w:rPr>
              <w:t xml:space="preserve"> gwarancji</w:t>
            </w:r>
            <w:r w:rsidR="00D36133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36133" w:rsidRPr="00D36133">
              <w:rPr>
                <w:rFonts w:cs="Arial"/>
                <w:b/>
                <w:sz w:val="18"/>
                <w:szCs w:val="18"/>
              </w:rPr>
              <w:t>w miesiącach</w:t>
            </w:r>
          </w:p>
          <w:p w14:paraId="61C2C5D2" w14:textId="77777777" w:rsidR="00BF1F20" w:rsidRPr="00AB5934" w:rsidRDefault="00BF1F20" w:rsidP="00F703D2">
            <w:pPr>
              <w:pStyle w:val="Tekstpodstawowy"/>
              <w:spacing w:before="0"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AB5934">
              <w:rPr>
                <w:rFonts w:cs="Arial"/>
                <w:b/>
                <w:sz w:val="18"/>
                <w:szCs w:val="18"/>
              </w:rPr>
              <w:t>(wymagane min. 24 miesiące)</w:t>
            </w:r>
          </w:p>
        </w:tc>
      </w:tr>
      <w:tr w:rsidR="00BF1F20" w14:paraId="15A24A2C" w14:textId="77777777" w:rsidTr="00583783">
        <w:trPr>
          <w:trHeight w:val="547"/>
          <w:jc w:val="center"/>
        </w:trPr>
        <w:tc>
          <w:tcPr>
            <w:tcW w:w="5678" w:type="dxa"/>
            <w:vAlign w:val="center"/>
          </w:tcPr>
          <w:p w14:paraId="235D4A55" w14:textId="514DC5C8" w:rsidR="00BF1F20" w:rsidRPr="002D2596" w:rsidRDefault="00C91F3B" w:rsidP="00BD4153">
            <w:pPr>
              <w:rPr>
                <w:rFonts w:ascii="Arial Narrow" w:eastAsia="HiddenHorzOCR" w:hAnsi="Arial Narrow"/>
                <w:highlight w:val="yellow"/>
              </w:rPr>
            </w:pPr>
            <w:r w:rsidRPr="00C91F3B">
              <w:rPr>
                <w:rFonts w:ascii="Arial Narrow" w:hAnsi="Arial Narrow" w:cs="Calibri"/>
                <w:color w:val="000000"/>
              </w:rPr>
              <w:t>Minikoparka</w:t>
            </w:r>
          </w:p>
        </w:tc>
        <w:tc>
          <w:tcPr>
            <w:tcW w:w="3253" w:type="dxa"/>
            <w:vAlign w:val="bottom"/>
          </w:tcPr>
          <w:p w14:paraId="4CF95E45" w14:textId="4DD6393D" w:rsidR="00BF1F20" w:rsidRPr="00AB5934" w:rsidRDefault="00D36133" w:rsidP="00D36133">
            <w:pPr>
              <w:pStyle w:val="Tekstpodstawowy"/>
              <w:spacing w:before="0" w:line="276" w:lineRule="auto"/>
              <w:jc w:val="center"/>
              <w:rPr>
                <w:rFonts w:cs="Arial"/>
                <w:bCs/>
                <w:sz w:val="20"/>
              </w:rPr>
            </w:pPr>
            <w:r w:rsidRPr="002B7A1F">
              <w:rPr>
                <w:sz w:val="18"/>
                <w:szCs w:val="18"/>
              </w:rPr>
              <w:t>…………………………………………</w:t>
            </w:r>
            <w:r>
              <w:rPr>
                <w:sz w:val="18"/>
                <w:szCs w:val="18"/>
              </w:rPr>
              <w:t xml:space="preserve"> </w:t>
            </w:r>
            <w:r w:rsidRPr="002B7A1F">
              <w:rPr>
                <w:color w:val="FF0000"/>
                <w:sz w:val="18"/>
                <w:szCs w:val="18"/>
              </w:rPr>
              <w:t>**</w:t>
            </w:r>
            <w:r>
              <w:rPr>
                <w:color w:val="FF0000"/>
                <w:sz w:val="18"/>
                <w:szCs w:val="18"/>
              </w:rPr>
              <w:t>*</w:t>
            </w:r>
            <w:r w:rsidR="00224D63">
              <w:rPr>
                <w:color w:val="FF0000"/>
                <w:sz w:val="18"/>
                <w:szCs w:val="18"/>
              </w:rPr>
              <w:t>*</w:t>
            </w:r>
          </w:p>
        </w:tc>
      </w:tr>
      <w:tr w:rsidR="00C91F3B" w14:paraId="6AFBD5FA" w14:textId="77777777" w:rsidTr="00583783">
        <w:trPr>
          <w:trHeight w:val="547"/>
          <w:jc w:val="center"/>
        </w:trPr>
        <w:tc>
          <w:tcPr>
            <w:tcW w:w="5678" w:type="dxa"/>
            <w:vAlign w:val="center"/>
          </w:tcPr>
          <w:p w14:paraId="716E0771" w14:textId="3FB2438D" w:rsidR="00C91F3B" w:rsidRPr="00C91F3B" w:rsidRDefault="00C91F3B" w:rsidP="00BD4153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P</w:t>
            </w:r>
            <w:r w:rsidRPr="00C91F3B">
              <w:rPr>
                <w:rFonts w:ascii="Arial Narrow" w:hAnsi="Arial Narrow" w:cs="Calibri"/>
                <w:color w:val="000000"/>
              </w:rPr>
              <w:t>rzyczep</w:t>
            </w:r>
            <w:r>
              <w:rPr>
                <w:rFonts w:ascii="Arial Narrow" w:hAnsi="Arial Narrow" w:cs="Calibri"/>
                <w:color w:val="000000"/>
              </w:rPr>
              <w:t>a</w:t>
            </w:r>
            <w:r w:rsidRPr="00C91F3B">
              <w:rPr>
                <w:rFonts w:ascii="Arial Narrow" w:hAnsi="Arial Narrow" w:cs="Calibri"/>
                <w:color w:val="000000"/>
              </w:rPr>
              <w:t xml:space="preserve"> do transportu</w:t>
            </w:r>
            <w:r>
              <w:rPr>
                <w:rFonts w:ascii="Arial Narrow" w:hAnsi="Arial Narrow" w:cs="Calibri"/>
                <w:color w:val="000000"/>
              </w:rPr>
              <w:t xml:space="preserve"> minikoparki</w:t>
            </w:r>
          </w:p>
        </w:tc>
        <w:tc>
          <w:tcPr>
            <w:tcW w:w="3253" w:type="dxa"/>
            <w:vAlign w:val="bottom"/>
          </w:tcPr>
          <w:p w14:paraId="252080D9" w14:textId="2E5EC8E1" w:rsidR="00C91F3B" w:rsidRPr="002B7A1F" w:rsidRDefault="00C91F3B" w:rsidP="00D36133">
            <w:pPr>
              <w:pStyle w:val="Tekstpodstawowy"/>
              <w:spacing w:before="0" w:line="276" w:lineRule="auto"/>
              <w:jc w:val="center"/>
              <w:rPr>
                <w:sz w:val="18"/>
                <w:szCs w:val="18"/>
              </w:rPr>
            </w:pPr>
            <w:r w:rsidRPr="002B7A1F">
              <w:rPr>
                <w:sz w:val="18"/>
                <w:szCs w:val="18"/>
              </w:rPr>
              <w:t>…………………………………………</w:t>
            </w:r>
            <w:r>
              <w:rPr>
                <w:sz w:val="18"/>
                <w:szCs w:val="18"/>
              </w:rPr>
              <w:t xml:space="preserve"> </w:t>
            </w:r>
            <w:r w:rsidRPr="002B7A1F">
              <w:rPr>
                <w:color w:val="FF0000"/>
                <w:sz w:val="18"/>
                <w:szCs w:val="18"/>
              </w:rPr>
              <w:t>**</w:t>
            </w:r>
            <w:r>
              <w:rPr>
                <w:color w:val="FF0000"/>
                <w:sz w:val="18"/>
                <w:szCs w:val="18"/>
              </w:rPr>
              <w:t>*</w:t>
            </w:r>
            <w:r w:rsidR="00224D63">
              <w:rPr>
                <w:color w:val="FF0000"/>
                <w:sz w:val="18"/>
                <w:szCs w:val="18"/>
              </w:rPr>
              <w:t>*</w:t>
            </w:r>
          </w:p>
        </w:tc>
      </w:tr>
    </w:tbl>
    <w:p w14:paraId="0D2878F0" w14:textId="667DACB5" w:rsidR="00D36133" w:rsidRPr="00D36133" w:rsidRDefault="00D36133" w:rsidP="00D36133">
      <w:pPr>
        <w:pStyle w:val="Tekstpodstawowy"/>
        <w:spacing w:before="0" w:line="276" w:lineRule="auto"/>
        <w:rPr>
          <w:rFonts w:cs="Arial"/>
          <w:bCs/>
          <w:i/>
          <w:iCs/>
          <w:color w:val="FF0000"/>
          <w:sz w:val="20"/>
        </w:rPr>
      </w:pPr>
      <w:r w:rsidRPr="00D36133">
        <w:rPr>
          <w:rFonts w:cs="Arial"/>
          <w:bCs/>
          <w:i/>
          <w:iCs/>
          <w:color w:val="FF0000"/>
          <w:sz w:val="20"/>
        </w:rPr>
        <w:t>**</w:t>
      </w:r>
      <w:r w:rsidR="00224D63">
        <w:rPr>
          <w:rFonts w:cs="Arial"/>
          <w:bCs/>
          <w:i/>
          <w:iCs/>
          <w:color w:val="FF0000"/>
          <w:sz w:val="20"/>
        </w:rPr>
        <w:t>*</w:t>
      </w:r>
      <w:r w:rsidRPr="00D36133">
        <w:rPr>
          <w:rFonts w:cs="Arial"/>
          <w:bCs/>
          <w:i/>
          <w:iCs/>
          <w:color w:val="FF0000"/>
          <w:sz w:val="20"/>
        </w:rPr>
        <w:t xml:space="preserve">* </w:t>
      </w:r>
      <w:r w:rsidR="00224D63">
        <w:rPr>
          <w:rFonts w:cs="Arial"/>
          <w:bCs/>
          <w:i/>
          <w:iCs/>
          <w:color w:val="FF0000"/>
          <w:sz w:val="20"/>
        </w:rPr>
        <w:t xml:space="preserve">) </w:t>
      </w:r>
      <w:r w:rsidRPr="00D36133">
        <w:rPr>
          <w:rFonts w:cs="Arial"/>
          <w:bCs/>
          <w:i/>
          <w:iCs/>
          <w:color w:val="FF0000"/>
          <w:sz w:val="20"/>
        </w:rPr>
        <w:t>liczba miesięcy do przeniesienia na PZ Connect</w:t>
      </w:r>
    </w:p>
    <w:p w14:paraId="03C6B73C" w14:textId="5B209CB3" w:rsidR="004B524C" w:rsidRPr="00CF3401" w:rsidRDefault="004B524C" w:rsidP="00AB5934">
      <w:pPr>
        <w:pStyle w:val="Tekstpodstawowy"/>
        <w:numPr>
          <w:ilvl w:val="3"/>
          <w:numId w:val="8"/>
        </w:numPr>
        <w:spacing w:before="360" w:line="276" w:lineRule="auto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</w:t>
      </w:r>
      <w:r w:rsidR="00084287">
        <w:rPr>
          <w:rFonts w:cs="Arial"/>
          <w:b/>
          <w:szCs w:val="22"/>
        </w:rPr>
        <w:t>ŚWIADCZAMY ŻE</w:t>
      </w:r>
      <w:r w:rsidRPr="00CF3401">
        <w:rPr>
          <w:rFonts w:cs="Arial"/>
          <w:b/>
          <w:szCs w:val="22"/>
        </w:rPr>
        <w:t>:</w:t>
      </w:r>
    </w:p>
    <w:p w14:paraId="71F9CF99" w14:textId="76588245" w:rsidR="005964E2" w:rsidRPr="00A82B5D" w:rsidRDefault="00490F1F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rFonts w:cs="Arial"/>
          <w:sz w:val="20"/>
        </w:rPr>
      </w:pPr>
      <w:r w:rsidRPr="00A82B5D">
        <w:rPr>
          <w:rFonts w:cs="Arial"/>
          <w:sz w:val="20"/>
        </w:rPr>
        <w:t>akceptujemy w</w:t>
      </w:r>
      <w:r w:rsidR="00E96C62" w:rsidRPr="00A82B5D">
        <w:rPr>
          <w:rFonts w:cs="Arial"/>
          <w:sz w:val="20"/>
        </w:rPr>
        <w:t>ym</w:t>
      </w:r>
      <w:r w:rsidR="005964E2" w:rsidRPr="00A82B5D">
        <w:rPr>
          <w:rFonts w:cs="Arial"/>
          <w:sz w:val="20"/>
        </w:rPr>
        <w:t>agania</w:t>
      </w:r>
      <w:r w:rsidR="00E96C62" w:rsidRPr="00A82B5D">
        <w:rPr>
          <w:rFonts w:cs="Arial"/>
          <w:sz w:val="20"/>
        </w:rPr>
        <w:t xml:space="preserve"> </w:t>
      </w:r>
      <w:r w:rsidRPr="00A82B5D">
        <w:rPr>
          <w:rFonts w:cs="Arial"/>
          <w:sz w:val="20"/>
        </w:rPr>
        <w:t xml:space="preserve">określone w </w:t>
      </w:r>
      <w:r w:rsidR="00E96C62" w:rsidRPr="00A82B5D">
        <w:rPr>
          <w:rFonts w:cs="Arial"/>
          <w:sz w:val="20"/>
        </w:rPr>
        <w:t>Warunkach Postępowania Zakupowego</w:t>
      </w:r>
      <w:r w:rsidR="005964E2" w:rsidRPr="00A82B5D">
        <w:rPr>
          <w:rFonts w:cs="Arial"/>
          <w:sz w:val="20"/>
        </w:rPr>
        <w:t>,</w:t>
      </w:r>
    </w:p>
    <w:p w14:paraId="43DB2D75" w14:textId="56BB9BE5" w:rsidR="00490F1F" w:rsidRPr="00A82B5D" w:rsidRDefault="005964E2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rFonts w:cs="Arial"/>
          <w:sz w:val="20"/>
        </w:rPr>
      </w:pPr>
      <w:r w:rsidRPr="00A82B5D">
        <w:rPr>
          <w:rFonts w:cs="Arial"/>
          <w:sz w:val="20"/>
        </w:rPr>
        <w:t>spełniamy wszystkie warunki stawiane Dostawcom</w:t>
      </w:r>
      <w:r w:rsidR="00490F1F" w:rsidRPr="00A82B5D">
        <w:rPr>
          <w:rFonts w:cs="Arial"/>
          <w:sz w:val="20"/>
        </w:rPr>
        <w:t xml:space="preserve">, </w:t>
      </w:r>
    </w:p>
    <w:p w14:paraId="212457FF" w14:textId="3048E8F1" w:rsidR="00CC6487" w:rsidRPr="00A82B5D" w:rsidRDefault="00CC6487" w:rsidP="007A431E">
      <w:pPr>
        <w:pStyle w:val="Akapitzlist"/>
        <w:numPr>
          <w:ilvl w:val="0"/>
          <w:numId w:val="18"/>
        </w:numPr>
        <w:ind w:left="709" w:hanging="283"/>
        <w:rPr>
          <w:rFonts w:ascii="Arial Narrow" w:hAnsi="Arial Narrow" w:cs="Arial"/>
        </w:rPr>
      </w:pPr>
      <w:r w:rsidRPr="00A82B5D">
        <w:rPr>
          <w:rFonts w:ascii="Arial Narrow" w:hAnsi="Arial Narrow" w:cs="Arial"/>
        </w:rPr>
        <w:t xml:space="preserve">   zapoznaliśmy się i akceptujemy Kodeks postępowania dla Dostawcy,</w:t>
      </w:r>
    </w:p>
    <w:p w14:paraId="659F683B" w14:textId="53E8D712" w:rsidR="00F73B8E" w:rsidRPr="00A82B5D" w:rsidRDefault="00F73B8E" w:rsidP="00EF3A98">
      <w:pPr>
        <w:widowControl w:val="0"/>
        <w:numPr>
          <w:ilvl w:val="0"/>
          <w:numId w:val="18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</w:rPr>
      </w:pPr>
      <w:r w:rsidRPr="00A82B5D">
        <w:rPr>
          <w:rFonts w:ascii="Arial Narrow" w:hAnsi="Arial Narrow"/>
        </w:rPr>
        <w:t xml:space="preserve">posiadamy ubezpieczenie </w:t>
      </w:r>
      <w:r w:rsidR="0064055C" w:rsidRPr="00A82B5D">
        <w:rPr>
          <w:rFonts w:ascii="Arial Narrow" w:hAnsi="Arial Narrow"/>
        </w:rPr>
        <w:t xml:space="preserve">od </w:t>
      </w:r>
      <w:r w:rsidRPr="00A82B5D">
        <w:rPr>
          <w:rFonts w:ascii="Arial Narrow" w:hAnsi="Arial Narrow"/>
        </w:rPr>
        <w:t xml:space="preserve">odpowiedzialności cywilnej w zakresie prowadzonej działalności </w:t>
      </w:r>
      <w:r w:rsidR="002A39A1" w:rsidRPr="00A82B5D">
        <w:rPr>
          <w:rFonts w:ascii="Arial Narrow" w:hAnsi="Arial Narrow"/>
        </w:rPr>
        <w:t xml:space="preserve"> </w:t>
      </w:r>
      <w:r w:rsidRPr="00A82B5D">
        <w:rPr>
          <w:rFonts w:ascii="Arial Narrow" w:hAnsi="Arial Narrow"/>
        </w:rPr>
        <w:t xml:space="preserve">gospodarczej, </w:t>
      </w:r>
    </w:p>
    <w:p w14:paraId="121E71B2" w14:textId="22F19314" w:rsidR="00F50707" w:rsidRPr="00A82B5D" w:rsidRDefault="000B58C8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rFonts w:cs="Arial"/>
          <w:sz w:val="20"/>
        </w:rPr>
      </w:pPr>
      <w:r w:rsidRPr="00A82B5D">
        <w:rPr>
          <w:rFonts w:cs="Arial"/>
          <w:sz w:val="20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2567A3F1" w14:textId="36AA5DBF" w:rsidR="008100B6" w:rsidRPr="00A82B5D" w:rsidRDefault="008100B6" w:rsidP="00992AE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rPr>
          <w:rFonts w:ascii="Arial Narrow" w:hAnsi="Arial Narrow"/>
        </w:rPr>
      </w:pPr>
      <w:r w:rsidRPr="00A82B5D">
        <w:rPr>
          <w:rFonts w:ascii="Arial Narrow" w:hAnsi="Arial Narrow" w:cs="Arial"/>
        </w:rPr>
        <w:t>zachowujemy należytą staranność przy weryfikacji swoich dostawców, w tym poprzez podejmowanie adekwatnych działań wskazanych w opublikowanej przez Ministerstwo Finansów „</w:t>
      </w:r>
      <w:r w:rsidRPr="00A82B5D">
        <w:rPr>
          <w:rFonts w:ascii="Arial Narrow" w:hAnsi="Arial Narrow" w:cs="Arial"/>
          <w:i/>
          <w:iCs/>
        </w:rPr>
        <w:t>Metodyce w zakresie oceny dochowania należytej staranności przez nabywców towarów w transakcjach krajowych,</w:t>
      </w:r>
    </w:p>
    <w:p w14:paraId="5FE8CBEA" w14:textId="614CB635" w:rsidR="000C238A" w:rsidRPr="00A82B5D" w:rsidRDefault="000C238A" w:rsidP="00992AEA">
      <w:pPr>
        <w:pStyle w:val="NormalnyWeb"/>
        <w:numPr>
          <w:ilvl w:val="0"/>
          <w:numId w:val="18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0"/>
          <w:szCs w:val="20"/>
        </w:rPr>
      </w:pPr>
      <w:r w:rsidRPr="00A82B5D">
        <w:rPr>
          <w:rFonts w:ascii="Arial Narrow" w:eastAsia="Times New Roman" w:hAnsi="Arial Narrow" w:cs="Arial"/>
          <w:sz w:val="20"/>
          <w:szCs w:val="20"/>
        </w:rPr>
        <w:t>wypełni</w:t>
      </w:r>
      <w:r w:rsidR="00F73B8E" w:rsidRPr="00A82B5D">
        <w:rPr>
          <w:rFonts w:ascii="Arial Narrow" w:eastAsia="Times New Roman" w:hAnsi="Arial Narrow" w:cs="Arial"/>
          <w:sz w:val="20"/>
          <w:szCs w:val="20"/>
        </w:rPr>
        <w:t>liśmy</w:t>
      </w:r>
      <w:r w:rsidRPr="00A82B5D">
        <w:rPr>
          <w:rFonts w:ascii="Arial Narrow" w:eastAsia="Times New Roman" w:hAnsi="Arial Narrow" w:cs="Arial"/>
          <w:sz w:val="20"/>
          <w:szCs w:val="20"/>
        </w:rPr>
        <w:t xml:space="preserve"> obowiązki informacyjne przewidziane w art. 13 lub art. 14</w:t>
      </w:r>
      <w:r w:rsidRPr="00A82B5D">
        <w:rPr>
          <w:rFonts w:ascii="Arial Narrow" w:hAnsi="Arial Narrow" w:cs="Arial"/>
          <w:color w:val="000000"/>
          <w:sz w:val="20"/>
          <w:szCs w:val="20"/>
        </w:rPr>
        <w:t xml:space="preserve"> RODO</w:t>
      </w:r>
      <w:bookmarkStart w:id="5" w:name="_Hlk9847426"/>
      <w:r w:rsidRPr="00A82B5D">
        <w:rPr>
          <w:rFonts w:ascii="Arial Narrow" w:hAnsi="Arial Narrow" w:cs="Arial"/>
          <w:color w:val="000000"/>
          <w:sz w:val="20"/>
          <w:szCs w:val="20"/>
          <w:vertAlign w:val="superscript"/>
        </w:rPr>
        <w:t>1)</w:t>
      </w:r>
      <w:r w:rsidRPr="00A82B5D">
        <w:rPr>
          <w:rFonts w:ascii="Arial Narrow" w:hAnsi="Arial Narrow" w:cs="Arial"/>
          <w:color w:val="000000"/>
          <w:sz w:val="20"/>
          <w:szCs w:val="20"/>
        </w:rPr>
        <w:t xml:space="preserve"> </w:t>
      </w:r>
      <w:bookmarkEnd w:id="5"/>
      <w:r w:rsidRPr="00A82B5D">
        <w:rPr>
          <w:rFonts w:ascii="Arial Narrow" w:eastAsia="Times New Roman" w:hAnsi="Arial Narrow" w:cs="Arial"/>
          <w:sz w:val="20"/>
          <w:szCs w:val="20"/>
        </w:rPr>
        <w:t xml:space="preserve">wobec osób fizycznych, </w:t>
      </w:r>
      <w:r w:rsidR="005D7489" w:rsidRPr="00A82B5D">
        <w:rPr>
          <w:rFonts w:ascii="Arial Narrow" w:eastAsia="Times New Roman" w:hAnsi="Arial Narrow" w:cs="Arial"/>
          <w:sz w:val="20"/>
          <w:szCs w:val="20"/>
        </w:rPr>
        <w:t xml:space="preserve"> </w:t>
      </w:r>
      <w:r w:rsidRPr="00A82B5D">
        <w:rPr>
          <w:rFonts w:ascii="Arial Narrow" w:eastAsia="Times New Roman" w:hAnsi="Arial Narrow" w:cs="Arial"/>
          <w:sz w:val="20"/>
          <w:szCs w:val="20"/>
        </w:rPr>
        <w:t xml:space="preserve">od których dane osobowe bezpośrednio lub pośrednio </w:t>
      </w:r>
      <w:r w:rsidR="00F73B8E" w:rsidRPr="00A82B5D">
        <w:rPr>
          <w:rFonts w:ascii="Arial Narrow" w:eastAsia="Times New Roman" w:hAnsi="Arial Narrow" w:cs="Arial"/>
          <w:sz w:val="20"/>
          <w:szCs w:val="20"/>
        </w:rPr>
        <w:t>pozyskaliśmy</w:t>
      </w:r>
      <w:r w:rsidRPr="00A82B5D">
        <w:rPr>
          <w:rFonts w:ascii="Arial Narrow" w:eastAsia="Times New Roman" w:hAnsi="Arial Narrow" w:cs="Arial"/>
          <w:sz w:val="20"/>
          <w:szCs w:val="20"/>
        </w:rPr>
        <w:t xml:space="preserve"> w celu ubiegania się o udzielenie zamówienia w niniejszym postępowaniu</w:t>
      </w:r>
      <w:r w:rsidR="0064055C" w:rsidRPr="00A82B5D">
        <w:rPr>
          <w:rFonts w:ascii="Arial Narrow" w:eastAsia="Times New Roman" w:hAnsi="Arial Narrow" w:cs="Arial"/>
          <w:sz w:val="20"/>
          <w:szCs w:val="20"/>
        </w:rPr>
        <w:t>,</w:t>
      </w:r>
      <w:r w:rsidR="00FE209F" w:rsidRPr="00A82B5D">
        <w:rPr>
          <w:rFonts w:ascii="Arial Narrow" w:hAnsi="Arial Narrow" w:cs="Arial"/>
          <w:color w:val="000000"/>
          <w:sz w:val="20"/>
          <w:szCs w:val="20"/>
          <w:vertAlign w:val="superscript"/>
        </w:rPr>
        <w:t>2)</w:t>
      </w:r>
    </w:p>
    <w:p w14:paraId="0CB9093A" w14:textId="77DFF873" w:rsidR="00D63F2B" w:rsidRPr="00A82B5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 w:val="20"/>
        </w:rPr>
      </w:pPr>
      <w:r w:rsidRPr="00A82B5D">
        <w:rPr>
          <w:sz w:val="20"/>
        </w:rPr>
        <w:t>zachowamy w ścisłej tajemnicy, nie krócej niż przez okres 5 lat od daty otrzymania dokumentacji                                         w prowadzonym postępowaniu, wszelkie informacje techniczne, technologiczne, ekonomiczne, finansowe, handlowe, prawne, organizacyjne i inne dotyczące Grupy Energa niezależnie od formy przekazania tych informacji i ich źródła, zwanych dalej „informacjami”,</w:t>
      </w:r>
    </w:p>
    <w:p w14:paraId="31A3BF93" w14:textId="74609A48" w:rsidR="00D63F2B" w:rsidRPr="00A82B5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 w:val="20"/>
        </w:rPr>
      </w:pPr>
      <w:r w:rsidRPr="00A82B5D">
        <w:rPr>
          <w:sz w:val="20"/>
        </w:rPr>
        <w:t>podjęliśmy wszelkie niezbędne kroki do zapewnienia, że żadna z osób otrzymujących informacje nie ujawni tych informacji, ani ich źródła zarówno w całości, jak i w części osobom trzecim bez uzyskania uprzedniego wyraźnego upoważnienia od Zamawiającego, którego informacja lub źródło informacji pochodzi,</w:t>
      </w:r>
    </w:p>
    <w:p w14:paraId="71F94B82" w14:textId="33C1E485" w:rsidR="00D63F2B" w:rsidRPr="00A82B5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 w:val="20"/>
        </w:rPr>
      </w:pPr>
      <w:r w:rsidRPr="00A82B5D">
        <w:rPr>
          <w:sz w:val="20"/>
        </w:rPr>
        <w:t xml:space="preserve">ujawnimy informacje jedynie tym pracownikom, wobec których ujawnienie takie będzie uzasadnione </w:t>
      </w:r>
      <w:r w:rsidRPr="00A82B5D">
        <w:rPr>
          <w:sz w:val="20"/>
        </w:rPr>
        <w:br/>
        <w:t>i tylko w zakresie, w jakim odbiorca informacji musi mieć do nich dostęp dla celów określonych w realizacji projektu, nie ujawniać informacji osobom trzecim, chyba, że za zgodą Zamawiającego, którego te informacje dotyczą. Dostawca oświadcza, że ponosi odpowiedzialność przed Zamawiającym za to, że osoby, o których mowa w zdaniu poprzedzającym nie naruszą zobowiązania do poufności, wynikającego z niniejszego Oświadczenia,</w:t>
      </w:r>
    </w:p>
    <w:p w14:paraId="03D2A3A8" w14:textId="01C2C14E" w:rsidR="00D63F2B" w:rsidRPr="00A82B5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 w:val="20"/>
        </w:rPr>
      </w:pPr>
      <w:r w:rsidRPr="00A82B5D">
        <w:rPr>
          <w:sz w:val="20"/>
        </w:rPr>
        <w:t xml:space="preserve">nie będziemy kopiować, nie powielać, ani w jakikolwiek sposób rozpowszechniać jakiejkolwiek Informacji lub jej części, za wyjątkiem przypadków, gdy jest to konieczne w celach ściśle związanych z przedmiotem współdziałania, </w:t>
      </w:r>
      <w:r w:rsidRPr="00A82B5D">
        <w:rPr>
          <w:sz w:val="20"/>
        </w:rPr>
        <w:lastRenderedPageBreak/>
        <w:t>w których to przypadkach wszelkie takie kopie lub reprodukcje będą własnością Zamawiającego, któr</w:t>
      </w:r>
      <w:r w:rsidR="009B36D3" w:rsidRPr="00A82B5D">
        <w:rPr>
          <w:sz w:val="20"/>
        </w:rPr>
        <w:t>y</w:t>
      </w:r>
      <w:r w:rsidRPr="00A82B5D">
        <w:rPr>
          <w:sz w:val="20"/>
        </w:rPr>
        <w:t xml:space="preserve"> stanowi źródło tej informacji,</w:t>
      </w:r>
    </w:p>
    <w:p w14:paraId="42DD0706" w14:textId="77777777" w:rsidR="00D63F2B" w:rsidRPr="00A82B5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 w:val="20"/>
        </w:rPr>
      </w:pPr>
      <w:r w:rsidRPr="00A82B5D">
        <w:rPr>
          <w:sz w:val="20"/>
        </w:rPr>
        <w:t>ze zobowiązań, o których mowa powyżej, zwalnia jedynie pisemna zgoda Zamawiającego, żądanie ujawnienia informacji pochodzące od uprawnionych do tego władz i organów administracji państwowej i samorządowej lub zgodne z prawem opublikowanie w całości informacji w mediach,</w:t>
      </w:r>
    </w:p>
    <w:p w14:paraId="3463445A" w14:textId="64DDFBAF" w:rsidR="00D63F2B" w:rsidRPr="00A82B5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 w:val="20"/>
        </w:rPr>
      </w:pPr>
      <w:r w:rsidRPr="00A82B5D">
        <w:rPr>
          <w:sz w:val="20"/>
        </w:rPr>
        <w:t xml:space="preserve">ewentualni Podwykonawcy zostali przez </w:t>
      </w:r>
      <w:r w:rsidR="00FF273C" w:rsidRPr="00A82B5D">
        <w:rPr>
          <w:sz w:val="20"/>
        </w:rPr>
        <w:t>nas</w:t>
      </w:r>
      <w:r w:rsidRPr="00A82B5D">
        <w:rPr>
          <w:sz w:val="20"/>
        </w:rPr>
        <w:t xml:space="preserve"> zobowiązani do zachowania poufności </w:t>
      </w:r>
      <w:r w:rsidRPr="00A82B5D">
        <w:rPr>
          <w:sz w:val="20"/>
        </w:rPr>
        <w:br/>
        <w:t>w zakresie wskazanym powyżej,</w:t>
      </w:r>
    </w:p>
    <w:p w14:paraId="5F41FBFF" w14:textId="3AD99BCD" w:rsidR="00D63F2B" w:rsidRPr="00A82B5D" w:rsidRDefault="00FF273C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 w:val="20"/>
        </w:rPr>
      </w:pPr>
      <w:r w:rsidRPr="00A82B5D">
        <w:rPr>
          <w:sz w:val="20"/>
        </w:rPr>
        <w:t>sporządzimy</w:t>
      </w:r>
      <w:r w:rsidR="00D63F2B" w:rsidRPr="00A82B5D">
        <w:rPr>
          <w:sz w:val="20"/>
        </w:rPr>
        <w:t xml:space="preserve"> ofertę na własny koszt i ryzyko, bez prawa do wynagrodzenia, lub odszkodowania, także                                   w wypadku wykluczenia nas z postępowania, nie przyjęcia naszej oferty, odrzucenia jej na dowolnym etapie, bądź unieważnienia postępowania, </w:t>
      </w:r>
    </w:p>
    <w:p w14:paraId="016D5489" w14:textId="45F56809" w:rsidR="00D63F2B" w:rsidRPr="00A82B5D" w:rsidRDefault="00D63F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 w:val="20"/>
        </w:rPr>
      </w:pPr>
      <w:r w:rsidRPr="00A82B5D">
        <w:rPr>
          <w:sz w:val="20"/>
        </w:rPr>
        <w:t>w przypadku niewykonania lub nienależytego wykonania postanowień określonych w powyższych ustępach, Zamawiający może żądać naprawienia wynikłej z tego tytułu szkody na zasadach ogólnych przewidzianych w przepisach prawa</w:t>
      </w:r>
      <w:r w:rsidR="00DC547D" w:rsidRPr="00A82B5D">
        <w:rPr>
          <w:sz w:val="20"/>
        </w:rPr>
        <w:t>,</w:t>
      </w:r>
    </w:p>
    <w:p w14:paraId="0679F885" w14:textId="48D40417" w:rsidR="00874D2B" w:rsidRDefault="00874D2B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rFonts w:cs="Arial"/>
          <w:sz w:val="20"/>
        </w:rPr>
      </w:pPr>
      <w:r w:rsidRPr="00A82B5D">
        <w:rPr>
          <w:rFonts w:cs="Arial"/>
          <w:sz w:val="20"/>
        </w:rPr>
        <w:t xml:space="preserve">akceptujemy bez zastrzeżeń treść projektu </w:t>
      </w:r>
      <w:r w:rsidR="00C43A57">
        <w:rPr>
          <w:rFonts w:cs="Arial"/>
          <w:sz w:val="20"/>
        </w:rPr>
        <w:t>zamówienia</w:t>
      </w:r>
      <w:r w:rsidRPr="00A82B5D">
        <w:rPr>
          <w:rFonts w:cs="Arial"/>
          <w:sz w:val="20"/>
        </w:rPr>
        <w:t xml:space="preserve"> zawartego w  </w:t>
      </w:r>
      <w:r w:rsidRPr="00A82B5D">
        <w:rPr>
          <w:rFonts w:cs="Arial"/>
          <w:b/>
          <w:i/>
          <w:sz w:val="20"/>
        </w:rPr>
        <w:t xml:space="preserve">Załączniku nr </w:t>
      </w:r>
      <w:r w:rsidR="00147DC8">
        <w:rPr>
          <w:rFonts w:cs="Arial"/>
          <w:b/>
          <w:i/>
          <w:sz w:val="20"/>
        </w:rPr>
        <w:t>3</w:t>
      </w:r>
      <w:r w:rsidRPr="00A82B5D">
        <w:rPr>
          <w:rFonts w:cs="Arial"/>
          <w:b/>
          <w:i/>
          <w:sz w:val="20"/>
        </w:rPr>
        <w:t xml:space="preserve"> do WPZ</w:t>
      </w:r>
      <w:r w:rsidRPr="00A82B5D">
        <w:rPr>
          <w:rFonts w:cs="Arial"/>
          <w:sz w:val="20"/>
        </w:rPr>
        <w:t xml:space="preserve"> </w:t>
      </w:r>
      <w:r w:rsidR="002706CC">
        <w:rPr>
          <w:rFonts w:cs="Arial"/>
          <w:sz w:val="20"/>
        </w:rPr>
        <w:t xml:space="preserve">i </w:t>
      </w:r>
      <w:r w:rsidRPr="00A82B5D">
        <w:rPr>
          <w:rFonts w:cs="Arial"/>
          <w:sz w:val="20"/>
        </w:rPr>
        <w:t xml:space="preserve">w przypadku wybrania naszej oferty zobowiązujemy się do </w:t>
      </w:r>
      <w:bookmarkStart w:id="6" w:name="_Hlk212545573"/>
      <w:r w:rsidR="00B86D71">
        <w:rPr>
          <w:rFonts w:cs="Arial"/>
          <w:sz w:val="20"/>
        </w:rPr>
        <w:t xml:space="preserve">przyjęcia </w:t>
      </w:r>
      <w:r w:rsidR="002706CC">
        <w:rPr>
          <w:rFonts w:cs="Arial"/>
          <w:sz w:val="20"/>
        </w:rPr>
        <w:t xml:space="preserve">oraz </w:t>
      </w:r>
      <w:r w:rsidR="00B86D71">
        <w:rPr>
          <w:rFonts w:cs="Arial"/>
          <w:sz w:val="20"/>
        </w:rPr>
        <w:t>realizacji zamówienia</w:t>
      </w:r>
      <w:r w:rsidRPr="00A82B5D">
        <w:rPr>
          <w:rFonts w:cs="Arial"/>
          <w:sz w:val="20"/>
        </w:rPr>
        <w:t xml:space="preserve"> </w:t>
      </w:r>
      <w:bookmarkEnd w:id="6"/>
      <w:r w:rsidRPr="00A82B5D">
        <w:rPr>
          <w:rFonts w:cs="Arial"/>
          <w:sz w:val="20"/>
        </w:rPr>
        <w:t>na uzgodnionych warunkach.</w:t>
      </w:r>
    </w:p>
    <w:p w14:paraId="29A89DC3" w14:textId="1B40EB97" w:rsidR="00C61323" w:rsidRPr="00A82B5D" w:rsidRDefault="00BA67C6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rFonts w:cs="Arial"/>
          <w:sz w:val="20"/>
        </w:rPr>
      </w:pPr>
      <w:bookmarkStart w:id="7" w:name="_Hlk212641665"/>
      <w:bookmarkStart w:id="8" w:name="_Hlk212639105"/>
      <w:r>
        <w:rPr>
          <w:rFonts w:cs="Arial"/>
          <w:sz w:val="20"/>
        </w:rPr>
        <w:t>a</w:t>
      </w:r>
      <w:r w:rsidRPr="00BA67C6">
        <w:rPr>
          <w:rFonts w:cs="Arial"/>
          <w:sz w:val="20"/>
        </w:rPr>
        <w:t>kceptujemy termin płatności przelewem wynoszący 60 dni od daty otrzymania przez Zamawiającego prawidłowo wystawionej faktury, wystawionej po dostarczeniu i odbiorze przedmiotu zamówienia</w:t>
      </w:r>
      <w:r w:rsidR="00050263">
        <w:rPr>
          <w:rFonts w:cs="Arial"/>
          <w:sz w:val="20"/>
        </w:rPr>
        <w:t>.</w:t>
      </w:r>
      <w:bookmarkEnd w:id="7"/>
    </w:p>
    <w:bookmarkEnd w:id="8"/>
    <w:p w14:paraId="72A504FF" w14:textId="3EBBBAB1" w:rsidR="00DC547D" w:rsidRDefault="00DC547D" w:rsidP="00EF3A98">
      <w:pPr>
        <w:pStyle w:val="Tekstpodstawowy"/>
        <w:numPr>
          <w:ilvl w:val="0"/>
          <w:numId w:val="18"/>
        </w:numPr>
        <w:spacing w:before="0" w:line="276" w:lineRule="auto"/>
        <w:ind w:left="851" w:hanging="425"/>
        <w:rPr>
          <w:sz w:val="20"/>
        </w:rPr>
      </w:pPr>
      <w:r w:rsidRPr="00A82B5D">
        <w:rPr>
          <w:sz w:val="20"/>
        </w:rPr>
        <w:t xml:space="preserve">potwierdzamy, że </w:t>
      </w:r>
      <w:r w:rsidRPr="002D2596">
        <w:rPr>
          <w:b/>
          <w:bCs/>
          <w:sz w:val="20"/>
        </w:rPr>
        <w:t>termin związania ofertą wynosi 60 dni</w:t>
      </w:r>
      <w:r w:rsidR="002D2596" w:rsidRPr="002D2596">
        <w:rPr>
          <w:b/>
          <w:bCs/>
          <w:color w:val="FF0000"/>
          <w:sz w:val="20"/>
        </w:rPr>
        <w:t>*</w:t>
      </w:r>
      <w:r w:rsidR="00F92B1F">
        <w:rPr>
          <w:b/>
          <w:bCs/>
          <w:color w:val="FF0000"/>
          <w:sz w:val="20"/>
        </w:rPr>
        <w:t>*</w:t>
      </w:r>
      <w:r w:rsidR="00224D63">
        <w:rPr>
          <w:b/>
          <w:bCs/>
          <w:color w:val="FF0000"/>
          <w:sz w:val="20"/>
        </w:rPr>
        <w:t>*</w:t>
      </w:r>
      <w:r w:rsidR="00F92B1F">
        <w:rPr>
          <w:b/>
          <w:bCs/>
          <w:color w:val="FF0000"/>
          <w:sz w:val="20"/>
        </w:rPr>
        <w:t>*</w:t>
      </w:r>
      <w:r w:rsidR="002D2596" w:rsidRPr="002D2596">
        <w:rPr>
          <w:b/>
          <w:bCs/>
          <w:color w:val="FF0000"/>
          <w:sz w:val="20"/>
        </w:rPr>
        <w:t>*</w:t>
      </w:r>
      <w:r w:rsidRPr="002D2596">
        <w:rPr>
          <w:b/>
          <w:bCs/>
          <w:sz w:val="20"/>
        </w:rPr>
        <w:t>.</w:t>
      </w:r>
      <w:r w:rsidRPr="00A82B5D">
        <w:rPr>
          <w:sz w:val="20"/>
        </w:rPr>
        <w:t xml:space="preserve"> Na wniosek Zamawiającego skierowany przed upływem terminu ważności oferty, zobowiązujemy się do przedłużenia ważności oferty do kolejnych 60 dni po upływie daty ważności oferty.</w:t>
      </w:r>
    </w:p>
    <w:p w14:paraId="7E481218" w14:textId="761C8232" w:rsidR="002D2596" w:rsidRPr="002D2596" w:rsidRDefault="00D36133" w:rsidP="00D36133">
      <w:pPr>
        <w:pStyle w:val="Tekstpodstawowy"/>
        <w:spacing w:before="0" w:line="276" w:lineRule="auto"/>
        <w:ind w:left="2836" w:firstLine="709"/>
        <w:rPr>
          <w:color w:val="FF0000"/>
          <w:sz w:val="20"/>
        </w:rPr>
      </w:pPr>
      <w:r w:rsidRPr="00D36133">
        <w:rPr>
          <w:color w:val="FF0000"/>
          <w:sz w:val="20"/>
        </w:rPr>
        <w:t>**</w:t>
      </w:r>
      <w:r w:rsidR="00224D63">
        <w:rPr>
          <w:color w:val="FF0000"/>
          <w:sz w:val="20"/>
        </w:rPr>
        <w:t>*</w:t>
      </w:r>
      <w:r w:rsidRPr="00D36133">
        <w:rPr>
          <w:color w:val="FF0000"/>
          <w:sz w:val="20"/>
        </w:rPr>
        <w:t>**) termin związania ofertą winien być przeniesiony na PZ Connect.</w:t>
      </w:r>
    </w:p>
    <w:p w14:paraId="42E5A87E" w14:textId="62A0A876" w:rsidR="00E17692" w:rsidRPr="00AB5934" w:rsidRDefault="00E17692" w:rsidP="00AB5934">
      <w:pPr>
        <w:pStyle w:val="Akapitzlist"/>
        <w:numPr>
          <w:ilvl w:val="3"/>
          <w:numId w:val="8"/>
        </w:numPr>
        <w:spacing w:before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AB5934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4AD5E196" w14:textId="77777777" w:rsidR="00145308" w:rsidRPr="00C43A57" w:rsidRDefault="00145308" w:rsidP="00145308">
      <w:pPr>
        <w:numPr>
          <w:ilvl w:val="0"/>
          <w:numId w:val="17"/>
        </w:numPr>
        <w:spacing w:line="276" w:lineRule="auto"/>
        <w:ind w:left="757"/>
        <w:rPr>
          <w:rFonts w:ascii="Arial Narrow" w:eastAsia="Calibri" w:hAnsi="Arial Narrow" w:cs="Arial"/>
          <w:lang w:eastAsia="en-US"/>
        </w:rPr>
      </w:pPr>
      <w:bookmarkStart w:id="9" w:name="_Hlk210049721"/>
      <w:r w:rsidRPr="00C43A57">
        <w:rPr>
          <w:rFonts w:ascii="Arial Narrow" w:eastAsia="Calibri" w:hAnsi="Arial Narrow" w:cs="Arial"/>
          <w:lang w:eastAsia="en-US"/>
        </w:rPr>
        <w:t>Załącznik nr 2a do WPZ - Parametry techniczne dla oferowanego przedmiotu zamówienia,</w:t>
      </w:r>
    </w:p>
    <w:p w14:paraId="0A3C238B" w14:textId="77777777" w:rsidR="00145308" w:rsidRPr="00A82B5D" w:rsidRDefault="00145308" w:rsidP="00145308">
      <w:pPr>
        <w:numPr>
          <w:ilvl w:val="0"/>
          <w:numId w:val="17"/>
        </w:numPr>
        <w:spacing w:line="276" w:lineRule="auto"/>
        <w:ind w:left="757"/>
        <w:rPr>
          <w:rFonts w:ascii="Arial Narrow" w:eastAsia="Calibri" w:hAnsi="Arial Narrow" w:cs="Arial"/>
          <w:lang w:eastAsia="en-US"/>
        </w:rPr>
      </w:pPr>
      <w:r w:rsidRPr="00A82B5D">
        <w:rPr>
          <w:rFonts w:ascii="Arial Narrow" w:eastAsia="Calibri" w:hAnsi="Arial Narrow" w:cs="Arial"/>
          <w:lang w:eastAsia="en-US"/>
        </w:rPr>
        <w:t>Dokumenty Rejestrowe (KRS/CEIDG)</w:t>
      </w:r>
    </w:p>
    <w:p w14:paraId="402C3C20" w14:textId="4F6BCFE1" w:rsidR="00145308" w:rsidRDefault="00FD3175" w:rsidP="00145308">
      <w:pPr>
        <w:numPr>
          <w:ilvl w:val="0"/>
          <w:numId w:val="17"/>
        </w:numPr>
        <w:spacing w:line="276" w:lineRule="auto"/>
        <w:ind w:left="757"/>
        <w:rPr>
          <w:rFonts w:ascii="Arial Narrow" w:eastAsia="Calibri" w:hAnsi="Arial Narrow" w:cs="Arial"/>
          <w:lang w:eastAsia="en-US"/>
        </w:rPr>
      </w:pPr>
      <w:r>
        <w:rPr>
          <w:rFonts w:ascii="Arial Narrow" w:eastAsia="Calibri" w:hAnsi="Arial Narrow" w:cs="Arial"/>
          <w:lang w:eastAsia="en-US"/>
        </w:rPr>
        <w:t>Z</w:t>
      </w:r>
      <w:r w:rsidR="00145308" w:rsidRPr="00A82B5D">
        <w:rPr>
          <w:rFonts w:ascii="Arial Narrow" w:eastAsia="Calibri" w:hAnsi="Arial Narrow" w:cs="Arial"/>
          <w:lang w:eastAsia="en-US"/>
        </w:rPr>
        <w:t xml:space="preserve">aświadczenie z ZUS i US. </w:t>
      </w:r>
    </w:p>
    <w:p w14:paraId="5C4355F9" w14:textId="299AEE7F" w:rsidR="009C610E" w:rsidRDefault="009C610E" w:rsidP="00145308">
      <w:pPr>
        <w:numPr>
          <w:ilvl w:val="0"/>
          <w:numId w:val="17"/>
        </w:numPr>
        <w:spacing w:line="276" w:lineRule="auto"/>
        <w:ind w:left="757"/>
        <w:rPr>
          <w:rFonts w:ascii="Arial Narrow" w:eastAsia="Calibri" w:hAnsi="Arial Narrow" w:cs="Arial"/>
          <w:lang w:eastAsia="en-US"/>
        </w:rPr>
      </w:pPr>
      <w:r w:rsidRPr="009C610E">
        <w:rPr>
          <w:rFonts w:ascii="Arial Narrow" w:eastAsia="Calibri" w:hAnsi="Arial Narrow" w:cs="Arial"/>
          <w:lang w:eastAsia="en-US"/>
        </w:rPr>
        <w:t>Karty katalogowe</w:t>
      </w:r>
      <w:r w:rsidR="00AA55CA">
        <w:rPr>
          <w:rFonts w:ascii="Arial Narrow" w:eastAsia="Calibri" w:hAnsi="Arial Narrow" w:cs="Arial"/>
          <w:lang w:eastAsia="en-US"/>
        </w:rPr>
        <w:t>, deklaracja WE, certyfikaty</w:t>
      </w:r>
    </w:p>
    <w:p w14:paraId="3F938AB5" w14:textId="6360FFE9" w:rsidR="009C610E" w:rsidRPr="00A82B5D" w:rsidRDefault="009C610E" w:rsidP="00145308">
      <w:pPr>
        <w:numPr>
          <w:ilvl w:val="0"/>
          <w:numId w:val="17"/>
        </w:numPr>
        <w:spacing w:line="276" w:lineRule="auto"/>
        <w:ind w:left="757"/>
        <w:rPr>
          <w:rFonts w:ascii="Arial Narrow" w:eastAsia="Calibri" w:hAnsi="Arial Narrow" w:cs="Arial"/>
          <w:lang w:eastAsia="en-US"/>
        </w:rPr>
      </w:pPr>
      <w:r>
        <w:rPr>
          <w:rFonts w:ascii="Arial Narrow" w:eastAsia="Calibri" w:hAnsi="Arial Narrow" w:cs="Arial"/>
          <w:lang w:eastAsia="en-US"/>
        </w:rPr>
        <w:t>…….</w:t>
      </w:r>
    </w:p>
    <w:bookmarkEnd w:id="9"/>
    <w:p w14:paraId="08E95ECE" w14:textId="0BEB794A" w:rsidR="00E17692" w:rsidRPr="00AB5934" w:rsidRDefault="00E17692" w:rsidP="00AB5934">
      <w:pPr>
        <w:pStyle w:val="Akapitzlist"/>
        <w:numPr>
          <w:ilvl w:val="3"/>
          <w:numId w:val="8"/>
        </w:numPr>
        <w:spacing w:before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B5934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AB5934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tbl>
      <w:tblPr>
        <w:tblW w:w="950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5857"/>
      </w:tblGrid>
      <w:tr w:rsidR="00E17692" w:rsidRPr="00E17692" w14:paraId="6029BBCD" w14:textId="77777777" w:rsidTr="00D36133">
        <w:trPr>
          <w:trHeight w:val="912"/>
        </w:trPr>
        <w:tc>
          <w:tcPr>
            <w:tcW w:w="3648" w:type="dxa"/>
          </w:tcPr>
          <w:p w14:paraId="46833C6B" w14:textId="77777777" w:rsidR="006B343F" w:rsidRPr="00773C0E" w:rsidRDefault="006B343F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3EA32D72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 w:rsidR="00490F1F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860A95">
              <w:rPr>
                <w:rFonts w:ascii="Arial Narrow" w:hAnsi="Arial Narrow" w:cs="Arial"/>
                <w:i/>
                <w:sz w:val="22"/>
                <w:szCs w:val="22"/>
              </w:rPr>
              <w:t>6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57" w:type="dxa"/>
          </w:tcPr>
          <w:p w14:paraId="274FE404" w14:textId="77777777" w:rsidR="00E17692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E17692" w14:paraId="765C4540" w14:textId="77777777" w:rsidTr="00D36133">
        <w:trPr>
          <w:trHeight w:val="921"/>
        </w:trPr>
        <w:tc>
          <w:tcPr>
            <w:tcW w:w="3648" w:type="dxa"/>
          </w:tcPr>
          <w:p w14:paraId="66538164" w14:textId="77777777" w:rsidR="00E17692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5362430D" w14:textId="77777777" w:rsidR="006B343F" w:rsidRDefault="006B343F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C168668" w14:textId="77777777" w:rsidR="006B343F" w:rsidRPr="00773C0E" w:rsidRDefault="006B343F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57" w:type="dxa"/>
          </w:tcPr>
          <w:p w14:paraId="472F22F1" w14:textId="3DF12FCA" w:rsidR="00E17692" w:rsidRPr="00773C0E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 w:rsidR="00E96C62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6DEEF3D0" w:rsidR="000C238A" w:rsidRDefault="000C238A" w:rsidP="000C238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57FD57EB" w14:textId="77777777" w:rsidR="00B01E72" w:rsidRDefault="000C238A" w:rsidP="00B01E72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bookmarkStart w:id="10" w:name="_Hlk212643245"/>
      <w:r w:rsidRPr="00B01E72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1) </w:t>
      </w:r>
      <w:r w:rsidRPr="00B01E72">
        <w:rPr>
          <w:rFonts w:ascii="Arial Narrow" w:hAnsi="Arial Narrow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9FAF615" w14:textId="1ECE0169" w:rsidR="00E21E0A" w:rsidRPr="00BD4153" w:rsidRDefault="00FE209F" w:rsidP="00BD4153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B01E72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2) </w:t>
      </w:r>
      <w:r w:rsidR="000C238A" w:rsidRPr="00B01E72">
        <w:rPr>
          <w:rFonts w:ascii="Arial Narrow" w:hAnsi="Arial Narrow" w:cs="Arial"/>
          <w:i/>
          <w:color w:val="000000"/>
          <w:sz w:val="16"/>
          <w:szCs w:val="16"/>
        </w:rPr>
        <w:t xml:space="preserve"> W przypadku gdy </w:t>
      </w:r>
      <w:r w:rsidR="00394657" w:rsidRPr="00B01E72">
        <w:rPr>
          <w:rFonts w:ascii="Arial Narrow" w:hAnsi="Arial Narrow" w:cs="Arial"/>
          <w:i/>
          <w:color w:val="000000"/>
          <w:sz w:val="16"/>
          <w:szCs w:val="16"/>
        </w:rPr>
        <w:t>Dostaw</w:t>
      </w:r>
      <w:r w:rsidR="000C238A" w:rsidRPr="00B01E72">
        <w:rPr>
          <w:rFonts w:ascii="Arial Narrow" w:hAnsi="Arial Narrow" w:cs="Arial"/>
          <w:i/>
          <w:color w:val="000000"/>
          <w:sz w:val="16"/>
          <w:szCs w:val="16"/>
        </w:rPr>
        <w:t xml:space="preserve">ca </w:t>
      </w:r>
      <w:r w:rsidR="000C238A" w:rsidRPr="00B01E72">
        <w:rPr>
          <w:rFonts w:ascii="Arial Narrow" w:hAnsi="Arial Narrow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394657" w:rsidRPr="00B01E72">
        <w:rPr>
          <w:rFonts w:ascii="Arial Narrow" w:hAnsi="Arial Narrow" w:cs="Arial"/>
          <w:i/>
          <w:sz w:val="16"/>
          <w:szCs w:val="16"/>
        </w:rPr>
        <w:t>Dostawca</w:t>
      </w:r>
      <w:r w:rsidR="000C238A" w:rsidRPr="00B01E72">
        <w:rPr>
          <w:rFonts w:ascii="Arial Narrow" w:hAnsi="Arial Narrow" w:cs="Arial"/>
          <w:i/>
          <w:sz w:val="16"/>
          <w:szCs w:val="16"/>
        </w:rPr>
        <w:t xml:space="preserve"> nie składa (usunięcie treści oświadczenia np. przez jego wykreślenie).</w:t>
      </w:r>
      <w:bookmarkEnd w:id="1"/>
      <w:bookmarkEnd w:id="10"/>
    </w:p>
    <w:sectPr w:rsidR="00E21E0A" w:rsidRPr="00BD4153" w:rsidSect="00026504">
      <w:headerReference w:type="default" r:id="rId8"/>
      <w:footerReference w:type="default" r:id="rId9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AA651" w14:textId="77777777" w:rsidR="00CD22EA" w:rsidRDefault="00CD22EA">
      <w:r>
        <w:separator/>
      </w:r>
    </w:p>
  </w:endnote>
  <w:endnote w:type="continuationSeparator" w:id="0">
    <w:p w14:paraId="21570F9A" w14:textId="77777777" w:rsidR="00CD22EA" w:rsidRDefault="00CD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55296108" w:rsidR="000B58C8" w:rsidRDefault="000B58C8" w:rsidP="00BA2EF8">
    <w:pPr>
      <w:pStyle w:val="Stopka"/>
      <w:ind w:right="360"/>
    </w:pP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F5373EE" w14:textId="77777777" w:rsidR="00EF3A98" w:rsidRDefault="00EF3A98" w:rsidP="00EF3A98">
    <w:pPr>
      <w:pStyle w:val="Stopka"/>
      <w:ind w:right="360"/>
    </w:pPr>
    <w:r>
      <w:t>_____________________________________________________________________________________</w:t>
    </w:r>
  </w:p>
  <w:p w14:paraId="4383B210" w14:textId="3AA2C3E0" w:rsidR="000B58C8" w:rsidRPr="00BA2EF8" w:rsidRDefault="00EF3A98" w:rsidP="00EF3A98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 Oświetlenie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FBFA3" w14:textId="77777777" w:rsidR="00CD22EA" w:rsidRDefault="00CD22EA">
      <w:bookmarkStart w:id="0" w:name="_Hlk149198817"/>
      <w:bookmarkEnd w:id="0"/>
      <w:r>
        <w:separator/>
      </w:r>
    </w:p>
  </w:footnote>
  <w:footnote w:type="continuationSeparator" w:id="0">
    <w:p w14:paraId="40F01031" w14:textId="77777777" w:rsidR="00CD22EA" w:rsidRDefault="00CD2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924A4" w14:textId="77777777" w:rsidR="00874D2B" w:rsidRDefault="00874D2B" w:rsidP="00874D2B">
    <w:pPr>
      <w:pStyle w:val="Nagwek"/>
      <w:tabs>
        <w:tab w:val="clear" w:pos="8306"/>
      </w:tabs>
      <w:jc w:val="right"/>
      <w:rPr>
        <w:noProof/>
      </w:rPr>
    </w:pPr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0288" behindDoc="1" locked="0" layoutInCell="1" allowOverlap="1" wp14:anchorId="07364974" wp14:editId="48ACA87A">
          <wp:simplePos x="0" y="0"/>
          <wp:positionH relativeFrom="column">
            <wp:posOffset>-243205</wp:posOffset>
          </wp:positionH>
          <wp:positionV relativeFrom="paragraph">
            <wp:posOffset>-256540</wp:posOffset>
          </wp:positionV>
          <wp:extent cx="2790825" cy="572052"/>
          <wp:effectExtent l="0" t="0" r="0" b="0"/>
          <wp:wrapNone/>
          <wp:docPr id="1905353218" name="Obraz 1905353218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5720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12F8683" w14:textId="722238E3" w:rsidR="00874D2B" w:rsidRPr="00560D42" w:rsidRDefault="00874D2B" w:rsidP="00874D2B">
    <w:pPr>
      <w:pStyle w:val="Nagwek"/>
      <w:tabs>
        <w:tab w:val="clear" w:pos="8306"/>
      </w:tabs>
      <w:jc w:val="right"/>
      <w:rPr>
        <w:rFonts w:ascii="Arial Narrow" w:hAnsi="Arial Narrow" w:cs="Tahoma"/>
        <w:b/>
        <w:bCs/>
        <w:i/>
      </w:rPr>
    </w:pPr>
    <w:r>
      <w:rPr>
        <w:noProof/>
      </w:rPr>
      <w:tab/>
    </w:r>
    <w:r w:rsidR="001B18B7">
      <w:rPr>
        <w:noProof/>
      </w:rPr>
      <w:tab/>
    </w:r>
    <w:r w:rsidR="00560D42" w:rsidRPr="00560D42">
      <w:rPr>
        <w:rFonts w:ascii="Arial Narrow" w:hAnsi="Arial Narrow"/>
        <w:b/>
        <w:bCs/>
        <w:noProof/>
      </w:rPr>
      <w:t xml:space="preserve">Postępowanie zakupowe: </w:t>
    </w:r>
    <w:r w:rsidR="003D1D34" w:rsidRPr="003D1D34">
      <w:rPr>
        <w:rFonts w:ascii="Arial Narrow" w:hAnsi="Arial Narrow"/>
        <w:b/>
        <w:bCs/>
        <w:noProof/>
      </w:rPr>
      <w:t>ELOG/2/001857/26</w:t>
    </w:r>
    <w:r w:rsidRPr="00560D42">
      <w:rPr>
        <w:rFonts w:ascii="Arial Narrow" w:hAnsi="Arial Narrow"/>
        <w:b/>
        <w:bCs/>
        <w:noProof/>
      </w:rPr>
      <w:tab/>
      <w:t xml:space="preserve">                 </w:t>
    </w:r>
  </w:p>
  <w:p w14:paraId="57482EBF" w14:textId="77777777" w:rsidR="00874D2B" w:rsidRDefault="00874D2B" w:rsidP="00874D2B">
    <w:pPr>
      <w:pStyle w:val="Nagwek"/>
      <w:spacing w:line="360" w:lineRule="auto"/>
    </w:pPr>
    <w: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</w:abstractNum>
  <w:abstractNum w:abstractNumId="3" w15:restartNumberingAfterBreak="0">
    <w:nsid w:val="00000007"/>
    <w:multiLevelType w:val="singleLevel"/>
    <w:tmpl w:val="AC8E51D0"/>
    <w:name w:val="WW8Num7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sz w:val="22"/>
        <w:szCs w:val="22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5" w15:restartNumberingAfterBreak="0">
    <w:nsid w:val="0000000B"/>
    <w:multiLevelType w:val="multilevel"/>
    <w:tmpl w:val="F460C246"/>
    <w:name w:val="WW8Num11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D"/>
    <w:multiLevelType w:val="singleLevel"/>
    <w:tmpl w:val="DFF8D94E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7" w15:restartNumberingAfterBreak="0">
    <w:nsid w:val="0000000F"/>
    <w:multiLevelType w:val="singleLevel"/>
    <w:tmpl w:val="1D103AC0"/>
    <w:name w:val="WW8Num15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4"/>
    <w:multiLevelType w:val="multilevel"/>
    <w:tmpl w:val="3A1CBE3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 Narrow" w:eastAsia="Times New Roman" w:hAnsi="Arial Narrow" w:cs="Arial"/>
        <w:b w:val="0"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hint="default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0"/>
        </w:tabs>
        <w:ind w:left="357" w:hanging="357"/>
      </w:pPr>
      <w:rPr>
        <w:rFonts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16"/>
    <w:multiLevelType w:val="multilevel"/>
    <w:tmpl w:val="62548B42"/>
    <w:name w:val="WW8Num22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B"/>
    <w:multiLevelType w:val="multilevel"/>
    <w:tmpl w:val="2E20E3F2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1" w15:restartNumberingAfterBreak="0">
    <w:nsid w:val="02082D62"/>
    <w:multiLevelType w:val="hybridMultilevel"/>
    <w:tmpl w:val="AEB02E5C"/>
    <w:lvl w:ilvl="0" w:tplc="83AE144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04445083"/>
    <w:multiLevelType w:val="multilevel"/>
    <w:tmpl w:val="ED10119A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88D2B85"/>
    <w:multiLevelType w:val="multilevel"/>
    <w:tmpl w:val="ADB2291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03B5173"/>
    <w:multiLevelType w:val="hybridMultilevel"/>
    <w:tmpl w:val="BCEE9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BA5E76"/>
    <w:multiLevelType w:val="multilevel"/>
    <w:tmpl w:val="3AF08CD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8B10152"/>
    <w:multiLevelType w:val="multilevel"/>
    <w:tmpl w:val="FE56C2D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)"/>
      <w:lvlJc w:val="left"/>
      <w:pPr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1A3348EF"/>
    <w:multiLevelType w:val="multilevel"/>
    <w:tmpl w:val="88F0FAF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DE4E30"/>
    <w:multiLevelType w:val="hybridMultilevel"/>
    <w:tmpl w:val="A2DE937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22572F19"/>
    <w:multiLevelType w:val="hybridMultilevel"/>
    <w:tmpl w:val="BD80890C"/>
    <w:lvl w:ilvl="0" w:tplc="3104D8E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8" w15:restartNumberingAfterBreak="0">
    <w:nsid w:val="23565505"/>
    <w:multiLevelType w:val="multilevel"/>
    <w:tmpl w:val="C01EDA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9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27CF5A47"/>
    <w:multiLevelType w:val="hybridMultilevel"/>
    <w:tmpl w:val="D982CB70"/>
    <w:lvl w:ilvl="0" w:tplc="25AC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A329C5"/>
    <w:multiLevelType w:val="multilevel"/>
    <w:tmpl w:val="3F6EC6E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0B310B1"/>
    <w:multiLevelType w:val="hybridMultilevel"/>
    <w:tmpl w:val="0B6A328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31112872"/>
    <w:multiLevelType w:val="hybridMultilevel"/>
    <w:tmpl w:val="A0B61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883916"/>
    <w:multiLevelType w:val="hybridMultilevel"/>
    <w:tmpl w:val="CBE001B2"/>
    <w:lvl w:ilvl="0" w:tplc="3B0EFED4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8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82E0245"/>
    <w:multiLevelType w:val="multilevel"/>
    <w:tmpl w:val="67D6FB7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3B555C2A"/>
    <w:multiLevelType w:val="hybridMultilevel"/>
    <w:tmpl w:val="DDA004D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3D4B28B6"/>
    <w:multiLevelType w:val="hybridMultilevel"/>
    <w:tmpl w:val="12467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FD16550"/>
    <w:multiLevelType w:val="multilevel"/>
    <w:tmpl w:val="010A2E4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13E3C43"/>
    <w:multiLevelType w:val="hybridMultilevel"/>
    <w:tmpl w:val="0E3C639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1C44AD0"/>
    <w:multiLevelType w:val="hybridMultilevel"/>
    <w:tmpl w:val="2E3AE6EC"/>
    <w:lvl w:ilvl="0" w:tplc="C7582E3A">
      <w:start w:val="1"/>
      <w:numFmt w:val="bullet"/>
      <w:lvlText w:val=""/>
      <w:lvlJc w:val="left"/>
      <w:pPr>
        <w:ind w:left="397" w:hanging="39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942EC8"/>
    <w:multiLevelType w:val="hybridMultilevel"/>
    <w:tmpl w:val="CB10B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9C5D10"/>
    <w:multiLevelType w:val="hybridMultilevel"/>
    <w:tmpl w:val="BB146EAE"/>
    <w:lvl w:ilvl="0" w:tplc="5CDCCD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854B41"/>
    <w:multiLevelType w:val="hybridMultilevel"/>
    <w:tmpl w:val="A21A6F4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9CC2E7F"/>
    <w:multiLevelType w:val="hybridMultilevel"/>
    <w:tmpl w:val="C812FE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6F6FE6"/>
    <w:multiLevelType w:val="hybridMultilevel"/>
    <w:tmpl w:val="14962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4A1D36"/>
    <w:multiLevelType w:val="multilevel"/>
    <w:tmpl w:val="30BE5F86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6F3B7CB5"/>
    <w:multiLevelType w:val="hybridMultilevel"/>
    <w:tmpl w:val="05A04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B46A16"/>
    <w:multiLevelType w:val="multilevel"/>
    <w:tmpl w:val="1A9886EA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6112BC9"/>
    <w:multiLevelType w:val="hybridMultilevel"/>
    <w:tmpl w:val="5294521E"/>
    <w:lvl w:ilvl="0" w:tplc="8A78C2D8">
      <w:start w:val="1"/>
      <w:numFmt w:val="decimal"/>
      <w:lvlText w:val="%1)"/>
      <w:lvlJc w:val="left"/>
      <w:pPr>
        <w:ind w:left="10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6" w:hanging="360"/>
      </w:pPr>
    </w:lvl>
    <w:lvl w:ilvl="2" w:tplc="0415001B" w:tentative="1">
      <w:start w:val="1"/>
      <w:numFmt w:val="lowerRoman"/>
      <w:lvlText w:val="%3."/>
      <w:lvlJc w:val="right"/>
      <w:pPr>
        <w:ind w:left="2446" w:hanging="180"/>
      </w:pPr>
    </w:lvl>
    <w:lvl w:ilvl="3" w:tplc="0415000F" w:tentative="1">
      <w:start w:val="1"/>
      <w:numFmt w:val="decimal"/>
      <w:lvlText w:val="%4."/>
      <w:lvlJc w:val="left"/>
      <w:pPr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56" w15:restartNumberingAfterBreak="0">
    <w:nsid w:val="79EE71F3"/>
    <w:multiLevelType w:val="hybridMultilevel"/>
    <w:tmpl w:val="7930B3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7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410080152">
    <w:abstractNumId w:val="15"/>
  </w:num>
  <w:num w:numId="2" w16cid:durableId="468281971">
    <w:abstractNumId w:val="16"/>
  </w:num>
  <w:num w:numId="3" w16cid:durableId="1562791332">
    <w:abstractNumId w:val="31"/>
  </w:num>
  <w:num w:numId="4" w16cid:durableId="1582059778">
    <w:abstractNumId w:val="17"/>
  </w:num>
  <w:num w:numId="5" w16cid:durableId="1231961877">
    <w:abstractNumId w:val="29"/>
  </w:num>
  <w:num w:numId="6" w16cid:durableId="1782383555">
    <w:abstractNumId w:val="33"/>
  </w:num>
  <w:num w:numId="7" w16cid:durableId="1017463785">
    <w:abstractNumId w:val="32"/>
  </w:num>
  <w:num w:numId="8" w16cid:durableId="1028876802">
    <w:abstractNumId w:val="58"/>
  </w:num>
  <w:num w:numId="9" w16cid:durableId="218202004">
    <w:abstractNumId w:val="30"/>
  </w:num>
  <w:num w:numId="10" w16cid:durableId="914825232">
    <w:abstractNumId w:val="13"/>
  </w:num>
  <w:num w:numId="11" w16cid:durableId="298807087">
    <w:abstractNumId w:val="38"/>
  </w:num>
  <w:num w:numId="12" w16cid:durableId="1742943051">
    <w:abstractNumId w:val="57"/>
  </w:num>
  <w:num w:numId="13" w16cid:durableId="1926911380">
    <w:abstractNumId w:val="46"/>
  </w:num>
  <w:num w:numId="14" w16cid:durableId="1694647304">
    <w:abstractNumId w:val="25"/>
  </w:num>
  <w:num w:numId="15" w16cid:durableId="1075663974">
    <w:abstractNumId w:val="27"/>
  </w:num>
  <w:num w:numId="16" w16cid:durableId="1156723068">
    <w:abstractNumId w:val="21"/>
  </w:num>
  <w:num w:numId="17" w16cid:durableId="778186505">
    <w:abstractNumId w:val="20"/>
  </w:num>
  <w:num w:numId="18" w16cid:durableId="1584753649">
    <w:abstractNumId w:val="42"/>
  </w:num>
  <w:num w:numId="19" w16cid:durableId="2137287184">
    <w:abstractNumId w:val="18"/>
  </w:num>
  <w:num w:numId="20" w16cid:durableId="1914730830">
    <w:abstractNumId w:val="23"/>
  </w:num>
  <w:num w:numId="21" w16cid:durableId="55013281">
    <w:abstractNumId w:val="50"/>
  </w:num>
  <w:num w:numId="22" w16cid:durableId="1365211098">
    <w:abstractNumId w:val="19"/>
  </w:num>
  <w:num w:numId="23" w16cid:durableId="884367488">
    <w:abstractNumId w:val="49"/>
  </w:num>
  <w:num w:numId="24" w16cid:durableId="1157845015">
    <w:abstractNumId w:val="36"/>
  </w:num>
  <w:num w:numId="25" w16cid:durableId="1278411839">
    <w:abstractNumId w:val="47"/>
  </w:num>
  <w:num w:numId="26" w16cid:durableId="1476143087">
    <w:abstractNumId w:val="35"/>
  </w:num>
  <w:num w:numId="27" w16cid:durableId="1684747636">
    <w:abstractNumId w:val="48"/>
  </w:num>
  <w:num w:numId="28" w16cid:durableId="982932533">
    <w:abstractNumId w:val="26"/>
  </w:num>
  <w:num w:numId="29" w16cid:durableId="1812749406">
    <w:abstractNumId w:val="55"/>
  </w:num>
  <w:num w:numId="30" w16cid:durableId="681664986">
    <w:abstractNumId w:val="41"/>
  </w:num>
  <w:num w:numId="31" w16cid:durableId="1741951032">
    <w:abstractNumId w:val="52"/>
  </w:num>
  <w:num w:numId="32" w16cid:durableId="2012100989">
    <w:abstractNumId w:val="39"/>
  </w:num>
  <w:num w:numId="33" w16cid:durableId="2056343168">
    <w:abstractNumId w:val="45"/>
  </w:num>
  <w:num w:numId="34" w16cid:durableId="623468404">
    <w:abstractNumId w:val="37"/>
  </w:num>
  <w:num w:numId="35" w16cid:durableId="2088839231">
    <w:abstractNumId w:val="44"/>
  </w:num>
  <w:num w:numId="36" w16cid:durableId="1753430838">
    <w:abstractNumId w:val="40"/>
  </w:num>
  <w:num w:numId="37" w16cid:durableId="739249929">
    <w:abstractNumId w:val="56"/>
  </w:num>
  <w:num w:numId="38" w16cid:durableId="946423584">
    <w:abstractNumId w:val="51"/>
  </w:num>
  <w:num w:numId="39" w16cid:durableId="1422414926">
    <w:abstractNumId w:val="53"/>
  </w:num>
  <w:num w:numId="40" w16cid:durableId="1791901227">
    <w:abstractNumId w:val="11"/>
  </w:num>
  <w:num w:numId="41" w16cid:durableId="831524411">
    <w:abstractNumId w:val="14"/>
  </w:num>
  <w:num w:numId="42" w16cid:durableId="160396318">
    <w:abstractNumId w:val="28"/>
  </w:num>
  <w:num w:numId="43" w16cid:durableId="1371224655">
    <w:abstractNumId w:val="12"/>
  </w:num>
  <w:num w:numId="44" w16cid:durableId="1511023173">
    <w:abstractNumId w:val="24"/>
  </w:num>
  <w:num w:numId="45" w16cid:durableId="2048944158">
    <w:abstractNumId w:val="34"/>
  </w:num>
  <w:num w:numId="46" w16cid:durableId="1933272278">
    <w:abstractNumId w:val="22"/>
  </w:num>
  <w:num w:numId="47" w16cid:durableId="1247492282">
    <w:abstractNumId w:val="43"/>
  </w:num>
  <w:num w:numId="48" w16cid:durableId="307393812">
    <w:abstractNumId w:val="5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4A6B"/>
    <w:rsid w:val="000078EF"/>
    <w:rsid w:val="00007EA4"/>
    <w:rsid w:val="0001025E"/>
    <w:rsid w:val="00011543"/>
    <w:rsid w:val="000117A2"/>
    <w:rsid w:val="00011F5A"/>
    <w:rsid w:val="00012000"/>
    <w:rsid w:val="0001614B"/>
    <w:rsid w:val="0001684D"/>
    <w:rsid w:val="00016948"/>
    <w:rsid w:val="00017A4E"/>
    <w:rsid w:val="000206FE"/>
    <w:rsid w:val="00020B38"/>
    <w:rsid w:val="00020B62"/>
    <w:rsid w:val="0002431C"/>
    <w:rsid w:val="000243C1"/>
    <w:rsid w:val="00024472"/>
    <w:rsid w:val="00025DB6"/>
    <w:rsid w:val="00026504"/>
    <w:rsid w:val="00026D11"/>
    <w:rsid w:val="00030B08"/>
    <w:rsid w:val="00034104"/>
    <w:rsid w:val="000400EB"/>
    <w:rsid w:val="0004020E"/>
    <w:rsid w:val="000402C1"/>
    <w:rsid w:val="00041636"/>
    <w:rsid w:val="0004226F"/>
    <w:rsid w:val="00042EB1"/>
    <w:rsid w:val="00047AFD"/>
    <w:rsid w:val="00050263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3773"/>
    <w:rsid w:val="00064C5E"/>
    <w:rsid w:val="00064F93"/>
    <w:rsid w:val="00064FB0"/>
    <w:rsid w:val="0006579E"/>
    <w:rsid w:val="00065968"/>
    <w:rsid w:val="00066864"/>
    <w:rsid w:val="00070659"/>
    <w:rsid w:val="00071387"/>
    <w:rsid w:val="00071D29"/>
    <w:rsid w:val="00072F54"/>
    <w:rsid w:val="00073B94"/>
    <w:rsid w:val="000746F7"/>
    <w:rsid w:val="0007643A"/>
    <w:rsid w:val="00080A6B"/>
    <w:rsid w:val="00081A66"/>
    <w:rsid w:val="00081E43"/>
    <w:rsid w:val="0008222A"/>
    <w:rsid w:val="00083A3E"/>
    <w:rsid w:val="00084287"/>
    <w:rsid w:val="00085BDF"/>
    <w:rsid w:val="00087319"/>
    <w:rsid w:val="000937C6"/>
    <w:rsid w:val="00093C15"/>
    <w:rsid w:val="00095013"/>
    <w:rsid w:val="00096CCF"/>
    <w:rsid w:val="00097794"/>
    <w:rsid w:val="00097BC8"/>
    <w:rsid w:val="000A2087"/>
    <w:rsid w:val="000A259D"/>
    <w:rsid w:val="000A5622"/>
    <w:rsid w:val="000A6385"/>
    <w:rsid w:val="000A68B3"/>
    <w:rsid w:val="000B26DD"/>
    <w:rsid w:val="000B28D3"/>
    <w:rsid w:val="000B47AC"/>
    <w:rsid w:val="000B550F"/>
    <w:rsid w:val="000B58C8"/>
    <w:rsid w:val="000B6F46"/>
    <w:rsid w:val="000B77B6"/>
    <w:rsid w:val="000C022F"/>
    <w:rsid w:val="000C238A"/>
    <w:rsid w:val="000C28E2"/>
    <w:rsid w:val="000C2E0E"/>
    <w:rsid w:val="000C58C6"/>
    <w:rsid w:val="000C6822"/>
    <w:rsid w:val="000D30ED"/>
    <w:rsid w:val="000D3DC4"/>
    <w:rsid w:val="000D4E4D"/>
    <w:rsid w:val="000D4FEB"/>
    <w:rsid w:val="000D52CF"/>
    <w:rsid w:val="000D550C"/>
    <w:rsid w:val="000E138D"/>
    <w:rsid w:val="000E34A4"/>
    <w:rsid w:val="000E4988"/>
    <w:rsid w:val="000E5C4D"/>
    <w:rsid w:val="000E7ACC"/>
    <w:rsid w:val="000F31A3"/>
    <w:rsid w:val="000F478C"/>
    <w:rsid w:val="000F6C99"/>
    <w:rsid w:val="00101596"/>
    <w:rsid w:val="00101713"/>
    <w:rsid w:val="00102481"/>
    <w:rsid w:val="00102DD7"/>
    <w:rsid w:val="00103478"/>
    <w:rsid w:val="00107659"/>
    <w:rsid w:val="00107E20"/>
    <w:rsid w:val="001116A8"/>
    <w:rsid w:val="00115187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3FB"/>
    <w:rsid w:val="001316EB"/>
    <w:rsid w:val="00133F4A"/>
    <w:rsid w:val="001348B3"/>
    <w:rsid w:val="00140953"/>
    <w:rsid w:val="0014132D"/>
    <w:rsid w:val="00141C26"/>
    <w:rsid w:val="0014224B"/>
    <w:rsid w:val="00142FAC"/>
    <w:rsid w:val="0014500E"/>
    <w:rsid w:val="00145308"/>
    <w:rsid w:val="00145FD4"/>
    <w:rsid w:val="00146E9C"/>
    <w:rsid w:val="00147DC8"/>
    <w:rsid w:val="0015336E"/>
    <w:rsid w:val="00156697"/>
    <w:rsid w:val="001607A2"/>
    <w:rsid w:val="00160A40"/>
    <w:rsid w:val="00161722"/>
    <w:rsid w:val="001618AE"/>
    <w:rsid w:val="00161B28"/>
    <w:rsid w:val="0016214E"/>
    <w:rsid w:val="00162CD3"/>
    <w:rsid w:val="001631C7"/>
    <w:rsid w:val="00163599"/>
    <w:rsid w:val="00163F96"/>
    <w:rsid w:val="00163FCF"/>
    <w:rsid w:val="00164E9A"/>
    <w:rsid w:val="00167029"/>
    <w:rsid w:val="001706F7"/>
    <w:rsid w:val="0017200D"/>
    <w:rsid w:val="00172136"/>
    <w:rsid w:val="00172225"/>
    <w:rsid w:val="0017237B"/>
    <w:rsid w:val="001728E7"/>
    <w:rsid w:val="001730AD"/>
    <w:rsid w:val="00174074"/>
    <w:rsid w:val="001742F8"/>
    <w:rsid w:val="001754C2"/>
    <w:rsid w:val="00176017"/>
    <w:rsid w:val="00183E18"/>
    <w:rsid w:val="00184F36"/>
    <w:rsid w:val="001857DF"/>
    <w:rsid w:val="001866D5"/>
    <w:rsid w:val="00186C7A"/>
    <w:rsid w:val="0019015A"/>
    <w:rsid w:val="001903CB"/>
    <w:rsid w:val="00192BEB"/>
    <w:rsid w:val="00194079"/>
    <w:rsid w:val="001940D3"/>
    <w:rsid w:val="001945EF"/>
    <w:rsid w:val="0019549C"/>
    <w:rsid w:val="0019550C"/>
    <w:rsid w:val="00196BEF"/>
    <w:rsid w:val="00197FE8"/>
    <w:rsid w:val="001A1B08"/>
    <w:rsid w:val="001A2E43"/>
    <w:rsid w:val="001A40B8"/>
    <w:rsid w:val="001A55E9"/>
    <w:rsid w:val="001A65B1"/>
    <w:rsid w:val="001A6F88"/>
    <w:rsid w:val="001A788A"/>
    <w:rsid w:val="001B03B7"/>
    <w:rsid w:val="001B05AF"/>
    <w:rsid w:val="001B18B7"/>
    <w:rsid w:val="001B2E16"/>
    <w:rsid w:val="001B2E6C"/>
    <w:rsid w:val="001B6880"/>
    <w:rsid w:val="001B748F"/>
    <w:rsid w:val="001C0550"/>
    <w:rsid w:val="001C08C8"/>
    <w:rsid w:val="001C08CE"/>
    <w:rsid w:val="001C2525"/>
    <w:rsid w:val="001C2BEB"/>
    <w:rsid w:val="001C3169"/>
    <w:rsid w:val="001C3AD7"/>
    <w:rsid w:val="001C6E9E"/>
    <w:rsid w:val="001C7C32"/>
    <w:rsid w:val="001D1110"/>
    <w:rsid w:val="001D1B31"/>
    <w:rsid w:val="001D4D2A"/>
    <w:rsid w:val="001D576E"/>
    <w:rsid w:val="001D591E"/>
    <w:rsid w:val="001D5F3A"/>
    <w:rsid w:val="001D71D3"/>
    <w:rsid w:val="001D789E"/>
    <w:rsid w:val="001E0298"/>
    <w:rsid w:val="001E33B5"/>
    <w:rsid w:val="001E7AC2"/>
    <w:rsid w:val="001F00D8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4D63"/>
    <w:rsid w:val="002274D7"/>
    <w:rsid w:val="002305DC"/>
    <w:rsid w:val="00230C0F"/>
    <w:rsid w:val="002349EC"/>
    <w:rsid w:val="00235372"/>
    <w:rsid w:val="00236224"/>
    <w:rsid w:val="00236DBD"/>
    <w:rsid w:val="00240861"/>
    <w:rsid w:val="00240C45"/>
    <w:rsid w:val="002414DF"/>
    <w:rsid w:val="00241EC9"/>
    <w:rsid w:val="00245B20"/>
    <w:rsid w:val="002474DB"/>
    <w:rsid w:val="0025047F"/>
    <w:rsid w:val="0025136E"/>
    <w:rsid w:val="00253CB0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6BF6"/>
    <w:rsid w:val="002674EB"/>
    <w:rsid w:val="002706CC"/>
    <w:rsid w:val="00270851"/>
    <w:rsid w:val="00271DCF"/>
    <w:rsid w:val="00272DA6"/>
    <w:rsid w:val="002732A8"/>
    <w:rsid w:val="002732BF"/>
    <w:rsid w:val="0027753F"/>
    <w:rsid w:val="00277A7C"/>
    <w:rsid w:val="00281B14"/>
    <w:rsid w:val="00281E0B"/>
    <w:rsid w:val="002828EE"/>
    <w:rsid w:val="0028314C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B7A1F"/>
    <w:rsid w:val="002C0516"/>
    <w:rsid w:val="002C441A"/>
    <w:rsid w:val="002C449B"/>
    <w:rsid w:val="002C78AE"/>
    <w:rsid w:val="002D026B"/>
    <w:rsid w:val="002D0359"/>
    <w:rsid w:val="002D0B7E"/>
    <w:rsid w:val="002D1C16"/>
    <w:rsid w:val="002D2596"/>
    <w:rsid w:val="002D2BC4"/>
    <w:rsid w:val="002D2E34"/>
    <w:rsid w:val="002D5568"/>
    <w:rsid w:val="002D65C8"/>
    <w:rsid w:val="002D67AC"/>
    <w:rsid w:val="002D6832"/>
    <w:rsid w:val="002D7278"/>
    <w:rsid w:val="002E2F06"/>
    <w:rsid w:val="002E45B5"/>
    <w:rsid w:val="002E4A84"/>
    <w:rsid w:val="002E4E15"/>
    <w:rsid w:val="002E557B"/>
    <w:rsid w:val="002E5F1E"/>
    <w:rsid w:val="002E67B2"/>
    <w:rsid w:val="002E6853"/>
    <w:rsid w:val="002F10FD"/>
    <w:rsid w:val="002F28BF"/>
    <w:rsid w:val="002F4B3C"/>
    <w:rsid w:val="002F55EA"/>
    <w:rsid w:val="002F76F5"/>
    <w:rsid w:val="003005FE"/>
    <w:rsid w:val="0030073D"/>
    <w:rsid w:val="00300CD6"/>
    <w:rsid w:val="00302086"/>
    <w:rsid w:val="00302A40"/>
    <w:rsid w:val="00307766"/>
    <w:rsid w:val="003115C0"/>
    <w:rsid w:val="00312C77"/>
    <w:rsid w:val="00314D5A"/>
    <w:rsid w:val="00321C74"/>
    <w:rsid w:val="00324536"/>
    <w:rsid w:val="00327A75"/>
    <w:rsid w:val="00327ED0"/>
    <w:rsid w:val="003309FB"/>
    <w:rsid w:val="00330D5E"/>
    <w:rsid w:val="00333422"/>
    <w:rsid w:val="00334926"/>
    <w:rsid w:val="003364A4"/>
    <w:rsid w:val="00336A3F"/>
    <w:rsid w:val="00340BE8"/>
    <w:rsid w:val="00341B40"/>
    <w:rsid w:val="00344D0E"/>
    <w:rsid w:val="00345A80"/>
    <w:rsid w:val="0034610E"/>
    <w:rsid w:val="003468C2"/>
    <w:rsid w:val="00347061"/>
    <w:rsid w:val="00353FD8"/>
    <w:rsid w:val="003547D8"/>
    <w:rsid w:val="00355154"/>
    <w:rsid w:val="00356687"/>
    <w:rsid w:val="00362F1E"/>
    <w:rsid w:val="00364FE6"/>
    <w:rsid w:val="00366166"/>
    <w:rsid w:val="00366915"/>
    <w:rsid w:val="00370569"/>
    <w:rsid w:val="00370833"/>
    <w:rsid w:val="00370A9A"/>
    <w:rsid w:val="00370ED2"/>
    <w:rsid w:val="00372A9D"/>
    <w:rsid w:val="00372B69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0C4"/>
    <w:rsid w:val="0039018E"/>
    <w:rsid w:val="003930F2"/>
    <w:rsid w:val="00393155"/>
    <w:rsid w:val="00394657"/>
    <w:rsid w:val="003952A5"/>
    <w:rsid w:val="003956C4"/>
    <w:rsid w:val="00396445"/>
    <w:rsid w:val="003A164D"/>
    <w:rsid w:val="003A1C75"/>
    <w:rsid w:val="003A203C"/>
    <w:rsid w:val="003A2C75"/>
    <w:rsid w:val="003A4980"/>
    <w:rsid w:val="003A602D"/>
    <w:rsid w:val="003B0418"/>
    <w:rsid w:val="003B193E"/>
    <w:rsid w:val="003B2B91"/>
    <w:rsid w:val="003B61FF"/>
    <w:rsid w:val="003B633E"/>
    <w:rsid w:val="003B7EC8"/>
    <w:rsid w:val="003C27E2"/>
    <w:rsid w:val="003C3B5B"/>
    <w:rsid w:val="003C49AD"/>
    <w:rsid w:val="003C52DE"/>
    <w:rsid w:val="003C5386"/>
    <w:rsid w:val="003C5792"/>
    <w:rsid w:val="003C798A"/>
    <w:rsid w:val="003D102D"/>
    <w:rsid w:val="003D1D34"/>
    <w:rsid w:val="003D2818"/>
    <w:rsid w:val="003D4C1B"/>
    <w:rsid w:val="003D7AD3"/>
    <w:rsid w:val="003D7EF6"/>
    <w:rsid w:val="003E221E"/>
    <w:rsid w:val="003E4044"/>
    <w:rsid w:val="003E4704"/>
    <w:rsid w:val="003E4C51"/>
    <w:rsid w:val="003E4CF9"/>
    <w:rsid w:val="003E5A27"/>
    <w:rsid w:val="003E78CF"/>
    <w:rsid w:val="003F313B"/>
    <w:rsid w:val="003F47C3"/>
    <w:rsid w:val="00401111"/>
    <w:rsid w:val="00402731"/>
    <w:rsid w:val="00402A3D"/>
    <w:rsid w:val="00403E26"/>
    <w:rsid w:val="00404BED"/>
    <w:rsid w:val="00405421"/>
    <w:rsid w:val="004057DC"/>
    <w:rsid w:val="00405A5D"/>
    <w:rsid w:val="00406BF5"/>
    <w:rsid w:val="00407444"/>
    <w:rsid w:val="004101BD"/>
    <w:rsid w:val="00410737"/>
    <w:rsid w:val="00411A25"/>
    <w:rsid w:val="00412263"/>
    <w:rsid w:val="0041390E"/>
    <w:rsid w:val="00415A99"/>
    <w:rsid w:val="00416124"/>
    <w:rsid w:val="00416EE7"/>
    <w:rsid w:val="00417B79"/>
    <w:rsid w:val="00420A42"/>
    <w:rsid w:val="004216BE"/>
    <w:rsid w:val="00426A41"/>
    <w:rsid w:val="00426E0D"/>
    <w:rsid w:val="004274AF"/>
    <w:rsid w:val="004302B9"/>
    <w:rsid w:val="00430B34"/>
    <w:rsid w:val="00430E4A"/>
    <w:rsid w:val="00431C2B"/>
    <w:rsid w:val="00433F6A"/>
    <w:rsid w:val="0043500C"/>
    <w:rsid w:val="0043579D"/>
    <w:rsid w:val="00435976"/>
    <w:rsid w:val="004360D1"/>
    <w:rsid w:val="00436969"/>
    <w:rsid w:val="00442657"/>
    <w:rsid w:val="00444425"/>
    <w:rsid w:val="00447DE8"/>
    <w:rsid w:val="00447FA7"/>
    <w:rsid w:val="0045072F"/>
    <w:rsid w:val="0045096A"/>
    <w:rsid w:val="004514DA"/>
    <w:rsid w:val="00452C0E"/>
    <w:rsid w:val="00454793"/>
    <w:rsid w:val="004551DA"/>
    <w:rsid w:val="00456D2B"/>
    <w:rsid w:val="0046051B"/>
    <w:rsid w:val="00460ABB"/>
    <w:rsid w:val="00461B71"/>
    <w:rsid w:val="00464BF0"/>
    <w:rsid w:val="00475571"/>
    <w:rsid w:val="00475B6B"/>
    <w:rsid w:val="004808BF"/>
    <w:rsid w:val="00480ECB"/>
    <w:rsid w:val="0048121B"/>
    <w:rsid w:val="00481330"/>
    <w:rsid w:val="00482A41"/>
    <w:rsid w:val="00482E21"/>
    <w:rsid w:val="004842AC"/>
    <w:rsid w:val="00486B18"/>
    <w:rsid w:val="0049042F"/>
    <w:rsid w:val="00490D58"/>
    <w:rsid w:val="00490F1F"/>
    <w:rsid w:val="00492421"/>
    <w:rsid w:val="00492CCC"/>
    <w:rsid w:val="004935CE"/>
    <w:rsid w:val="00495F7A"/>
    <w:rsid w:val="004971CC"/>
    <w:rsid w:val="00497D36"/>
    <w:rsid w:val="004A0A17"/>
    <w:rsid w:val="004A4474"/>
    <w:rsid w:val="004A4484"/>
    <w:rsid w:val="004A4BE0"/>
    <w:rsid w:val="004A6CDC"/>
    <w:rsid w:val="004A7F0D"/>
    <w:rsid w:val="004B1060"/>
    <w:rsid w:val="004B3E8A"/>
    <w:rsid w:val="004B3EF1"/>
    <w:rsid w:val="004B3FCA"/>
    <w:rsid w:val="004B4204"/>
    <w:rsid w:val="004B478B"/>
    <w:rsid w:val="004B524C"/>
    <w:rsid w:val="004B613B"/>
    <w:rsid w:val="004C0128"/>
    <w:rsid w:val="004C0949"/>
    <w:rsid w:val="004C267D"/>
    <w:rsid w:val="004C2EF2"/>
    <w:rsid w:val="004C3426"/>
    <w:rsid w:val="004C5247"/>
    <w:rsid w:val="004C5724"/>
    <w:rsid w:val="004C6281"/>
    <w:rsid w:val="004C6684"/>
    <w:rsid w:val="004C74E9"/>
    <w:rsid w:val="004D0A81"/>
    <w:rsid w:val="004D189B"/>
    <w:rsid w:val="004D2E17"/>
    <w:rsid w:val="004D7ABD"/>
    <w:rsid w:val="004E0D26"/>
    <w:rsid w:val="004E26F7"/>
    <w:rsid w:val="004E3011"/>
    <w:rsid w:val="004E34FE"/>
    <w:rsid w:val="004E44DF"/>
    <w:rsid w:val="004E4A6F"/>
    <w:rsid w:val="004E4DFA"/>
    <w:rsid w:val="004E6083"/>
    <w:rsid w:val="004E6625"/>
    <w:rsid w:val="004E7DC1"/>
    <w:rsid w:val="004F36C7"/>
    <w:rsid w:val="004F36FE"/>
    <w:rsid w:val="005008B7"/>
    <w:rsid w:val="00503D59"/>
    <w:rsid w:val="0050692E"/>
    <w:rsid w:val="00511333"/>
    <w:rsid w:val="00512380"/>
    <w:rsid w:val="00513BBA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160E"/>
    <w:rsid w:val="00537252"/>
    <w:rsid w:val="005422FC"/>
    <w:rsid w:val="0054303C"/>
    <w:rsid w:val="00545369"/>
    <w:rsid w:val="005469A8"/>
    <w:rsid w:val="00546E39"/>
    <w:rsid w:val="005509B9"/>
    <w:rsid w:val="00550DE5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0D42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9AC"/>
    <w:rsid w:val="00580E19"/>
    <w:rsid w:val="00582230"/>
    <w:rsid w:val="00582D8F"/>
    <w:rsid w:val="005835F4"/>
    <w:rsid w:val="005864F8"/>
    <w:rsid w:val="005877E2"/>
    <w:rsid w:val="00591347"/>
    <w:rsid w:val="00591359"/>
    <w:rsid w:val="00591C00"/>
    <w:rsid w:val="00592051"/>
    <w:rsid w:val="005940FF"/>
    <w:rsid w:val="00594713"/>
    <w:rsid w:val="00594D6E"/>
    <w:rsid w:val="005964E2"/>
    <w:rsid w:val="005A13D8"/>
    <w:rsid w:val="005A1B69"/>
    <w:rsid w:val="005A39E8"/>
    <w:rsid w:val="005A3AC6"/>
    <w:rsid w:val="005A56E0"/>
    <w:rsid w:val="005A585E"/>
    <w:rsid w:val="005A7F8A"/>
    <w:rsid w:val="005B0C16"/>
    <w:rsid w:val="005B1A74"/>
    <w:rsid w:val="005B3FF6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290E"/>
    <w:rsid w:val="005D409B"/>
    <w:rsid w:val="005D4EDA"/>
    <w:rsid w:val="005D7489"/>
    <w:rsid w:val="005D7DB7"/>
    <w:rsid w:val="005E0073"/>
    <w:rsid w:val="005E0582"/>
    <w:rsid w:val="005E1084"/>
    <w:rsid w:val="005E15E2"/>
    <w:rsid w:val="005E206D"/>
    <w:rsid w:val="005E27E6"/>
    <w:rsid w:val="005E4269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511F"/>
    <w:rsid w:val="006061AD"/>
    <w:rsid w:val="006061E4"/>
    <w:rsid w:val="006064C2"/>
    <w:rsid w:val="00610E60"/>
    <w:rsid w:val="006124CF"/>
    <w:rsid w:val="006129E3"/>
    <w:rsid w:val="006141C3"/>
    <w:rsid w:val="00614FE6"/>
    <w:rsid w:val="0061598F"/>
    <w:rsid w:val="00615A23"/>
    <w:rsid w:val="00615CAB"/>
    <w:rsid w:val="0061686F"/>
    <w:rsid w:val="00617408"/>
    <w:rsid w:val="00620712"/>
    <w:rsid w:val="0062089C"/>
    <w:rsid w:val="00621695"/>
    <w:rsid w:val="006228B5"/>
    <w:rsid w:val="006241A6"/>
    <w:rsid w:val="006258A0"/>
    <w:rsid w:val="0062671F"/>
    <w:rsid w:val="0062679F"/>
    <w:rsid w:val="0063199A"/>
    <w:rsid w:val="00632BAA"/>
    <w:rsid w:val="00635593"/>
    <w:rsid w:val="0063773B"/>
    <w:rsid w:val="0064023E"/>
    <w:rsid w:val="0064055C"/>
    <w:rsid w:val="00642AC7"/>
    <w:rsid w:val="00644B98"/>
    <w:rsid w:val="00646134"/>
    <w:rsid w:val="00646D1E"/>
    <w:rsid w:val="00647DEE"/>
    <w:rsid w:val="0065039E"/>
    <w:rsid w:val="00651E30"/>
    <w:rsid w:val="006538AE"/>
    <w:rsid w:val="00653FA8"/>
    <w:rsid w:val="00655AB8"/>
    <w:rsid w:val="00655E66"/>
    <w:rsid w:val="00662FF1"/>
    <w:rsid w:val="00663EA2"/>
    <w:rsid w:val="006648F2"/>
    <w:rsid w:val="00667353"/>
    <w:rsid w:val="006715A8"/>
    <w:rsid w:val="00671EBC"/>
    <w:rsid w:val="006725B8"/>
    <w:rsid w:val="00672828"/>
    <w:rsid w:val="00673723"/>
    <w:rsid w:val="00674A46"/>
    <w:rsid w:val="0067737E"/>
    <w:rsid w:val="006773A5"/>
    <w:rsid w:val="00680C19"/>
    <w:rsid w:val="006819E5"/>
    <w:rsid w:val="006827AF"/>
    <w:rsid w:val="006842CD"/>
    <w:rsid w:val="00684CAF"/>
    <w:rsid w:val="00685B4F"/>
    <w:rsid w:val="00686A89"/>
    <w:rsid w:val="0069055B"/>
    <w:rsid w:val="006926FA"/>
    <w:rsid w:val="0069336C"/>
    <w:rsid w:val="006954CE"/>
    <w:rsid w:val="006965EF"/>
    <w:rsid w:val="00697C34"/>
    <w:rsid w:val="006A0CC9"/>
    <w:rsid w:val="006A296A"/>
    <w:rsid w:val="006A7BE5"/>
    <w:rsid w:val="006A7C38"/>
    <w:rsid w:val="006B0B0E"/>
    <w:rsid w:val="006B1061"/>
    <w:rsid w:val="006B1AD8"/>
    <w:rsid w:val="006B343F"/>
    <w:rsid w:val="006B3505"/>
    <w:rsid w:val="006B60AF"/>
    <w:rsid w:val="006B6132"/>
    <w:rsid w:val="006C19A0"/>
    <w:rsid w:val="006C239E"/>
    <w:rsid w:val="006C3A65"/>
    <w:rsid w:val="006C3F79"/>
    <w:rsid w:val="006C7798"/>
    <w:rsid w:val="006D01CA"/>
    <w:rsid w:val="006D0909"/>
    <w:rsid w:val="006D1F90"/>
    <w:rsid w:val="006D1F94"/>
    <w:rsid w:val="006D37A6"/>
    <w:rsid w:val="006D39B6"/>
    <w:rsid w:val="006E0379"/>
    <w:rsid w:val="006E07BB"/>
    <w:rsid w:val="006E264B"/>
    <w:rsid w:val="006E407D"/>
    <w:rsid w:val="006E4FD9"/>
    <w:rsid w:val="006F0FCE"/>
    <w:rsid w:val="006F1CF6"/>
    <w:rsid w:val="006F222C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6E11"/>
    <w:rsid w:val="00707A77"/>
    <w:rsid w:val="00710442"/>
    <w:rsid w:val="00713493"/>
    <w:rsid w:val="00713A04"/>
    <w:rsid w:val="00716F12"/>
    <w:rsid w:val="007221B1"/>
    <w:rsid w:val="00722401"/>
    <w:rsid w:val="007226C9"/>
    <w:rsid w:val="00722B02"/>
    <w:rsid w:val="00724156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1BD"/>
    <w:rsid w:val="00757AE5"/>
    <w:rsid w:val="00761DC2"/>
    <w:rsid w:val="00762AED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B9"/>
    <w:rsid w:val="00782CE1"/>
    <w:rsid w:val="00783321"/>
    <w:rsid w:val="00784C92"/>
    <w:rsid w:val="00787063"/>
    <w:rsid w:val="00791C0E"/>
    <w:rsid w:val="007943BD"/>
    <w:rsid w:val="00795D58"/>
    <w:rsid w:val="007970DE"/>
    <w:rsid w:val="007A0F20"/>
    <w:rsid w:val="007A1367"/>
    <w:rsid w:val="007A158A"/>
    <w:rsid w:val="007A1E21"/>
    <w:rsid w:val="007A2400"/>
    <w:rsid w:val="007A2A88"/>
    <w:rsid w:val="007A2F19"/>
    <w:rsid w:val="007A431E"/>
    <w:rsid w:val="007A4D63"/>
    <w:rsid w:val="007A7653"/>
    <w:rsid w:val="007A7EE8"/>
    <w:rsid w:val="007B1249"/>
    <w:rsid w:val="007B168F"/>
    <w:rsid w:val="007B3074"/>
    <w:rsid w:val="007B4633"/>
    <w:rsid w:val="007B4787"/>
    <w:rsid w:val="007B553C"/>
    <w:rsid w:val="007B6567"/>
    <w:rsid w:val="007B6C21"/>
    <w:rsid w:val="007B7107"/>
    <w:rsid w:val="007B7286"/>
    <w:rsid w:val="007C007C"/>
    <w:rsid w:val="007C1E75"/>
    <w:rsid w:val="007C4494"/>
    <w:rsid w:val="007C5257"/>
    <w:rsid w:val="007C569D"/>
    <w:rsid w:val="007C578C"/>
    <w:rsid w:val="007C636C"/>
    <w:rsid w:val="007C78AC"/>
    <w:rsid w:val="007D3C32"/>
    <w:rsid w:val="007D4476"/>
    <w:rsid w:val="007D4CBF"/>
    <w:rsid w:val="007D6097"/>
    <w:rsid w:val="007D7FF1"/>
    <w:rsid w:val="007E181C"/>
    <w:rsid w:val="007E2134"/>
    <w:rsid w:val="007E4279"/>
    <w:rsid w:val="007E4551"/>
    <w:rsid w:val="007F0DFA"/>
    <w:rsid w:val="007F28DF"/>
    <w:rsid w:val="007F2CFB"/>
    <w:rsid w:val="007F3731"/>
    <w:rsid w:val="007F52A4"/>
    <w:rsid w:val="007F6CEF"/>
    <w:rsid w:val="007F754F"/>
    <w:rsid w:val="0080092C"/>
    <w:rsid w:val="0080096E"/>
    <w:rsid w:val="00801502"/>
    <w:rsid w:val="0080160E"/>
    <w:rsid w:val="008059B5"/>
    <w:rsid w:val="00806790"/>
    <w:rsid w:val="00807354"/>
    <w:rsid w:val="00807FA1"/>
    <w:rsid w:val="008100B6"/>
    <w:rsid w:val="008113C4"/>
    <w:rsid w:val="00814260"/>
    <w:rsid w:val="00814A29"/>
    <w:rsid w:val="00817381"/>
    <w:rsid w:val="00817D1B"/>
    <w:rsid w:val="00820EBD"/>
    <w:rsid w:val="00822DB0"/>
    <w:rsid w:val="008236B7"/>
    <w:rsid w:val="00827046"/>
    <w:rsid w:val="00827EE0"/>
    <w:rsid w:val="00830AA2"/>
    <w:rsid w:val="00830C05"/>
    <w:rsid w:val="008314D7"/>
    <w:rsid w:val="00831990"/>
    <w:rsid w:val="008319CC"/>
    <w:rsid w:val="00831C06"/>
    <w:rsid w:val="00832BEF"/>
    <w:rsid w:val="008338C3"/>
    <w:rsid w:val="00833E45"/>
    <w:rsid w:val="00835519"/>
    <w:rsid w:val="0083634E"/>
    <w:rsid w:val="008370E0"/>
    <w:rsid w:val="0084035F"/>
    <w:rsid w:val="00843E64"/>
    <w:rsid w:val="00844673"/>
    <w:rsid w:val="00844720"/>
    <w:rsid w:val="00844FE9"/>
    <w:rsid w:val="0084688E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0A95"/>
    <w:rsid w:val="008618EA"/>
    <w:rsid w:val="00862151"/>
    <w:rsid w:val="00862520"/>
    <w:rsid w:val="008645EA"/>
    <w:rsid w:val="00864DAE"/>
    <w:rsid w:val="00866811"/>
    <w:rsid w:val="008675C2"/>
    <w:rsid w:val="008708C0"/>
    <w:rsid w:val="00874D2B"/>
    <w:rsid w:val="00875580"/>
    <w:rsid w:val="00875E8B"/>
    <w:rsid w:val="00876E8A"/>
    <w:rsid w:val="00877810"/>
    <w:rsid w:val="00883B5B"/>
    <w:rsid w:val="008848F1"/>
    <w:rsid w:val="00885E9F"/>
    <w:rsid w:val="00886B7F"/>
    <w:rsid w:val="00886D05"/>
    <w:rsid w:val="00887136"/>
    <w:rsid w:val="008901FE"/>
    <w:rsid w:val="008929E4"/>
    <w:rsid w:val="00893FC1"/>
    <w:rsid w:val="008A0437"/>
    <w:rsid w:val="008A1042"/>
    <w:rsid w:val="008A33E4"/>
    <w:rsid w:val="008A379D"/>
    <w:rsid w:val="008A4353"/>
    <w:rsid w:val="008A48C9"/>
    <w:rsid w:val="008A66C5"/>
    <w:rsid w:val="008B07B3"/>
    <w:rsid w:val="008B1515"/>
    <w:rsid w:val="008B15A9"/>
    <w:rsid w:val="008B2040"/>
    <w:rsid w:val="008B26BF"/>
    <w:rsid w:val="008B2D27"/>
    <w:rsid w:val="008B30DB"/>
    <w:rsid w:val="008B3CF7"/>
    <w:rsid w:val="008B7493"/>
    <w:rsid w:val="008C0BB5"/>
    <w:rsid w:val="008C399E"/>
    <w:rsid w:val="008C69A9"/>
    <w:rsid w:val="008D0BD3"/>
    <w:rsid w:val="008D1B68"/>
    <w:rsid w:val="008D20B5"/>
    <w:rsid w:val="008D3A2C"/>
    <w:rsid w:val="008D4A7F"/>
    <w:rsid w:val="008D4AEA"/>
    <w:rsid w:val="008D53F0"/>
    <w:rsid w:val="008D572F"/>
    <w:rsid w:val="008D7614"/>
    <w:rsid w:val="008E08D4"/>
    <w:rsid w:val="008E0BFC"/>
    <w:rsid w:val="008E1A76"/>
    <w:rsid w:val="008E249F"/>
    <w:rsid w:val="008E454B"/>
    <w:rsid w:val="008E56C7"/>
    <w:rsid w:val="008E64EC"/>
    <w:rsid w:val="008E7904"/>
    <w:rsid w:val="008F1CFB"/>
    <w:rsid w:val="008F30B3"/>
    <w:rsid w:val="008F3325"/>
    <w:rsid w:val="008F3E09"/>
    <w:rsid w:val="008F4EAC"/>
    <w:rsid w:val="00900244"/>
    <w:rsid w:val="00900A86"/>
    <w:rsid w:val="0090302F"/>
    <w:rsid w:val="00903CF0"/>
    <w:rsid w:val="0090447D"/>
    <w:rsid w:val="009045D6"/>
    <w:rsid w:val="009048ED"/>
    <w:rsid w:val="0090501A"/>
    <w:rsid w:val="00905957"/>
    <w:rsid w:val="009078B5"/>
    <w:rsid w:val="00910EE7"/>
    <w:rsid w:val="00911100"/>
    <w:rsid w:val="00911BF4"/>
    <w:rsid w:val="00912296"/>
    <w:rsid w:val="0091358F"/>
    <w:rsid w:val="009138E7"/>
    <w:rsid w:val="00915D05"/>
    <w:rsid w:val="00922037"/>
    <w:rsid w:val="00925226"/>
    <w:rsid w:val="00925CE6"/>
    <w:rsid w:val="00926229"/>
    <w:rsid w:val="00926276"/>
    <w:rsid w:val="00927C20"/>
    <w:rsid w:val="00930D7F"/>
    <w:rsid w:val="00931E6F"/>
    <w:rsid w:val="009345AB"/>
    <w:rsid w:val="009351C9"/>
    <w:rsid w:val="009373BB"/>
    <w:rsid w:val="0093779D"/>
    <w:rsid w:val="0094089E"/>
    <w:rsid w:val="00941649"/>
    <w:rsid w:val="00943D3C"/>
    <w:rsid w:val="00943F71"/>
    <w:rsid w:val="00945D7C"/>
    <w:rsid w:val="009460EF"/>
    <w:rsid w:val="00950A1F"/>
    <w:rsid w:val="00952232"/>
    <w:rsid w:val="0095256B"/>
    <w:rsid w:val="009528A6"/>
    <w:rsid w:val="00952C79"/>
    <w:rsid w:val="00955FBF"/>
    <w:rsid w:val="00961AB8"/>
    <w:rsid w:val="009643A5"/>
    <w:rsid w:val="00964F88"/>
    <w:rsid w:val="009668D2"/>
    <w:rsid w:val="009679B1"/>
    <w:rsid w:val="009713EC"/>
    <w:rsid w:val="0097584F"/>
    <w:rsid w:val="00976318"/>
    <w:rsid w:val="0097726C"/>
    <w:rsid w:val="00977504"/>
    <w:rsid w:val="00977581"/>
    <w:rsid w:val="00982170"/>
    <w:rsid w:val="00983CBD"/>
    <w:rsid w:val="00986370"/>
    <w:rsid w:val="00986C48"/>
    <w:rsid w:val="00987950"/>
    <w:rsid w:val="009904A0"/>
    <w:rsid w:val="00992AEA"/>
    <w:rsid w:val="009963CC"/>
    <w:rsid w:val="009965D4"/>
    <w:rsid w:val="009A3559"/>
    <w:rsid w:val="009A3E9F"/>
    <w:rsid w:val="009A59F0"/>
    <w:rsid w:val="009B2DC2"/>
    <w:rsid w:val="009B36D3"/>
    <w:rsid w:val="009C0E1D"/>
    <w:rsid w:val="009C263B"/>
    <w:rsid w:val="009C53A3"/>
    <w:rsid w:val="009C610E"/>
    <w:rsid w:val="009C7931"/>
    <w:rsid w:val="009D01A8"/>
    <w:rsid w:val="009D2859"/>
    <w:rsid w:val="009D2E55"/>
    <w:rsid w:val="009D4957"/>
    <w:rsid w:val="009D57A9"/>
    <w:rsid w:val="009D5C90"/>
    <w:rsid w:val="009D69FB"/>
    <w:rsid w:val="009D6A25"/>
    <w:rsid w:val="009D6C2D"/>
    <w:rsid w:val="009D6DFB"/>
    <w:rsid w:val="009D7E58"/>
    <w:rsid w:val="009D7E72"/>
    <w:rsid w:val="009E50EC"/>
    <w:rsid w:val="009E7301"/>
    <w:rsid w:val="009E7743"/>
    <w:rsid w:val="009F127A"/>
    <w:rsid w:val="009F1353"/>
    <w:rsid w:val="009F34F2"/>
    <w:rsid w:val="009F3972"/>
    <w:rsid w:val="00A00352"/>
    <w:rsid w:val="00A01634"/>
    <w:rsid w:val="00A06799"/>
    <w:rsid w:val="00A100EA"/>
    <w:rsid w:val="00A1119A"/>
    <w:rsid w:val="00A11DE1"/>
    <w:rsid w:val="00A13BB2"/>
    <w:rsid w:val="00A1499E"/>
    <w:rsid w:val="00A15740"/>
    <w:rsid w:val="00A159A7"/>
    <w:rsid w:val="00A17C32"/>
    <w:rsid w:val="00A17DD9"/>
    <w:rsid w:val="00A225DD"/>
    <w:rsid w:val="00A22C0A"/>
    <w:rsid w:val="00A22CB1"/>
    <w:rsid w:val="00A2371C"/>
    <w:rsid w:val="00A23DB9"/>
    <w:rsid w:val="00A2637D"/>
    <w:rsid w:val="00A32F07"/>
    <w:rsid w:val="00A34604"/>
    <w:rsid w:val="00A34A2E"/>
    <w:rsid w:val="00A36001"/>
    <w:rsid w:val="00A3654C"/>
    <w:rsid w:val="00A36CE5"/>
    <w:rsid w:val="00A37E4D"/>
    <w:rsid w:val="00A401C8"/>
    <w:rsid w:val="00A41BE8"/>
    <w:rsid w:val="00A41EF4"/>
    <w:rsid w:val="00A44049"/>
    <w:rsid w:val="00A45C32"/>
    <w:rsid w:val="00A47D18"/>
    <w:rsid w:val="00A50A3E"/>
    <w:rsid w:val="00A51969"/>
    <w:rsid w:val="00A520D9"/>
    <w:rsid w:val="00A5274D"/>
    <w:rsid w:val="00A5276E"/>
    <w:rsid w:val="00A54F9C"/>
    <w:rsid w:val="00A57A5E"/>
    <w:rsid w:val="00A64535"/>
    <w:rsid w:val="00A64F68"/>
    <w:rsid w:val="00A65995"/>
    <w:rsid w:val="00A671E1"/>
    <w:rsid w:val="00A7077E"/>
    <w:rsid w:val="00A72E90"/>
    <w:rsid w:val="00A73763"/>
    <w:rsid w:val="00A739FF"/>
    <w:rsid w:val="00A75E0D"/>
    <w:rsid w:val="00A82428"/>
    <w:rsid w:val="00A82B5D"/>
    <w:rsid w:val="00A8579A"/>
    <w:rsid w:val="00A85935"/>
    <w:rsid w:val="00A874A1"/>
    <w:rsid w:val="00A874CD"/>
    <w:rsid w:val="00A87AFA"/>
    <w:rsid w:val="00A909D7"/>
    <w:rsid w:val="00A92BDF"/>
    <w:rsid w:val="00A95131"/>
    <w:rsid w:val="00AA0A00"/>
    <w:rsid w:val="00AA1E3E"/>
    <w:rsid w:val="00AA1F24"/>
    <w:rsid w:val="00AA46B8"/>
    <w:rsid w:val="00AA4B2A"/>
    <w:rsid w:val="00AA55CA"/>
    <w:rsid w:val="00AA6C0A"/>
    <w:rsid w:val="00AA73D8"/>
    <w:rsid w:val="00AA7C4B"/>
    <w:rsid w:val="00AB19FE"/>
    <w:rsid w:val="00AB3086"/>
    <w:rsid w:val="00AB5934"/>
    <w:rsid w:val="00AB59FA"/>
    <w:rsid w:val="00AB6B2A"/>
    <w:rsid w:val="00AB6C6C"/>
    <w:rsid w:val="00AC1E6E"/>
    <w:rsid w:val="00AC2254"/>
    <w:rsid w:val="00AC3559"/>
    <w:rsid w:val="00AC6A7D"/>
    <w:rsid w:val="00AC71F7"/>
    <w:rsid w:val="00AD0273"/>
    <w:rsid w:val="00AD35B2"/>
    <w:rsid w:val="00AD3D0D"/>
    <w:rsid w:val="00AD3EBF"/>
    <w:rsid w:val="00AD70BA"/>
    <w:rsid w:val="00AE0E52"/>
    <w:rsid w:val="00AE1EB2"/>
    <w:rsid w:val="00AE2C13"/>
    <w:rsid w:val="00AE3607"/>
    <w:rsid w:val="00AE3878"/>
    <w:rsid w:val="00AE3A82"/>
    <w:rsid w:val="00AE4AE2"/>
    <w:rsid w:val="00AE6427"/>
    <w:rsid w:val="00AE662A"/>
    <w:rsid w:val="00AE6A33"/>
    <w:rsid w:val="00AE7CD2"/>
    <w:rsid w:val="00AF2F83"/>
    <w:rsid w:val="00AF36C8"/>
    <w:rsid w:val="00AF3E7F"/>
    <w:rsid w:val="00AF741B"/>
    <w:rsid w:val="00AF7701"/>
    <w:rsid w:val="00B01E72"/>
    <w:rsid w:val="00B0285F"/>
    <w:rsid w:val="00B02B23"/>
    <w:rsid w:val="00B03DD7"/>
    <w:rsid w:val="00B046FA"/>
    <w:rsid w:val="00B0474F"/>
    <w:rsid w:val="00B05C7D"/>
    <w:rsid w:val="00B07305"/>
    <w:rsid w:val="00B07A42"/>
    <w:rsid w:val="00B10A46"/>
    <w:rsid w:val="00B114E7"/>
    <w:rsid w:val="00B13149"/>
    <w:rsid w:val="00B13524"/>
    <w:rsid w:val="00B13A40"/>
    <w:rsid w:val="00B143BA"/>
    <w:rsid w:val="00B153B3"/>
    <w:rsid w:val="00B21107"/>
    <w:rsid w:val="00B23D49"/>
    <w:rsid w:val="00B24E12"/>
    <w:rsid w:val="00B2592A"/>
    <w:rsid w:val="00B27E18"/>
    <w:rsid w:val="00B328A4"/>
    <w:rsid w:val="00B32F0B"/>
    <w:rsid w:val="00B32F20"/>
    <w:rsid w:val="00B35170"/>
    <w:rsid w:val="00B43889"/>
    <w:rsid w:val="00B43D22"/>
    <w:rsid w:val="00B44692"/>
    <w:rsid w:val="00B44856"/>
    <w:rsid w:val="00B44871"/>
    <w:rsid w:val="00B50822"/>
    <w:rsid w:val="00B51C7B"/>
    <w:rsid w:val="00B51E91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0D74"/>
    <w:rsid w:val="00B7259B"/>
    <w:rsid w:val="00B74C5D"/>
    <w:rsid w:val="00B75E6A"/>
    <w:rsid w:val="00B75EC9"/>
    <w:rsid w:val="00B77094"/>
    <w:rsid w:val="00B817FF"/>
    <w:rsid w:val="00B86D71"/>
    <w:rsid w:val="00B912A9"/>
    <w:rsid w:val="00B922FC"/>
    <w:rsid w:val="00B93854"/>
    <w:rsid w:val="00B94855"/>
    <w:rsid w:val="00B94F6A"/>
    <w:rsid w:val="00BA1990"/>
    <w:rsid w:val="00BA3768"/>
    <w:rsid w:val="00BA5274"/>
    <w:rsid w:val="00BA54F4"/>
    <w:rsid w:val="00BA64AB"/>
    <w:rsid w:val="00BA67C6"/>
    <w:rsid w:val="00BA6DD0"/>
    <w:rsid w:val="00BB0CAB"/>
    <w:rsid w:val="00BB12F8"/>
    <w:rsid w:val="00BB2E46"/>
    <w:rsid w:val="00BB6E1D"/>
    <w:rsid w:val="00BB7E09"/>
    <w:rsid w:val="00BC02BB"/>
    <w:rsid w:val="00BC13C4"/>
    <w:rsid w:val="00BC2811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1542"/>
    <w:rsid w:val="00BD2EC5"/>
    <w:rsid w:val="00BD4153"/>
    <w:rsid w:val="00BD55F6"/>
    <w:rsid w:val="00BD5CA4"/>
    <w:rsid w:val="00BE0ED0"/>
    <w:rsid w:val="00BE24CB"/>
    <w:rsid w:val="00BE3411"/>
    <w:rsid w:val="00BE45E6"/>
    <w:rsid w:val="00BE76D2"/>
    <w:rsid w:val="00BF10F6"/>
    <w:rsid w:val="00BF1F20"/>
    <w:rsid w:val="00BF20F8"/>
    <w:rsid w:val="00BF2AF5"/>
    <w:rsid w:val="00BF3819"/>
    <w:rsid w:val="00BF4F32"/>
    <w:rsid w:val="00BF4FF6"/>
    <w:rsid w:val="00BF52AD"/>
    <w:rsid w:val="00BF531E"/>
    <w:rsid w:val="00BF5461"/>
    <w:rsid w:val="00BF65B1"/>
    <w:rsid w:val="00BF67DB"/>
    <w:rsid w:val="00BF7A3A"/>
    <w:rsid w:val="00C007C2"/>
    <w:rsid w:val="00C03E6B"/>
    <w:rsid w:val="00C0458A"/>
    <w:rsid w:val="00C04665"/>
    <w:rsid w:val="00C04AE2"/>
    <w:rsid w:val="00C04C98"/>
    <w:rsid w:val="00C06C3A"/>
    <w:rsid w:val="00C12398"/>
    <w:rsid w:val="00C128C0"/>
    <w:rsid w:val="00C12D7D"/>
    <w:rsid w:val="00C12E4C"/>
    <w:rsid w:val="00C13060"/>
    <w:rsid w:val="00C13F8E"/>
    <w:rsid w:val="00C14932"/>
    <w:rsid w:val="00C15278"/>
    <w:rsid w:val="00C156DB"/>
    <w:rsid w:val="00C21473"/>
    <w:rsid w:val="00C2308C"/>
    <w:rsid w:val="00C24778"/>
    <w:rsid w:val="00C24FBA"/>
    <w:rsid w:val="00C27AD7"/>
    <w:rsid w:val="00C31664"/>
    <w:rsid w:val="00C32A04"/>
    <w:rsid w:val="00C34342"/>
    <w:rsid w:val="00C34FFA"/>
    <w:rsid w:val="00C35E9E"/>
    <w:rsid w:val="00C36724"/>
    <w:rsid w:val="00C42340"/>
    <w:rsid w:val="00C424BE"/>
    <w:rsid w:val="00C436E3"/>
    <w:rsid w:val="00C43A57"/>
    <w:rsid w:val="00C44728"/>
    <w:rsid w:val="00C44B8F"/>
    <w:rsid w:val="00C46238"/>
    <w:rsid w:val="00C47693"/>
    <w:rsid w:val="00C51A24"/>
    <w:rsid w:val="00C5213C"/>
    <w:rsid w:val="00C53D09"/>
    <w:rsid w:val="00C54392"/>
    <w:rsid w:val="00C5457B"/>
    <w:rsid w:val="00C54AFC"/>
    <w:rsid w:val="00C55ADC"/>
    <w:rsid w:val="00C60264"/>
    <w:rsid w:val="00C61323"/>
    <w:rsid w:val="00C613D5"/>
    <w:rsid w:val="00C61C13"/>
    <w:rsid w:val="00C6204B"/>
    <w:rsid w:val="00C647AF"/>
    <w:rsid w:val="00C64BB4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1F3B"/>
    <w:rsid w:val="00C9289B"/>
    <w:rsid w:val="00C9435F"/>
    <w:rsid w:val="00C955A8"/>
    <w:rsid w:val="00C964A2"/>
    <w:rsid w:val="00C97115"/>
    <w:rsid w:val="00C974CE"/>
    <w:rsid w:val="00C97D4E"/>
    <w:rsid w:val="00C97F0C"/>
    <w:rsid w:val="00CA0F85"/>
    <w:rsid w:val="00CA13B2"/>
    <w:rsid w:val="00CA180B"/>
    <w:rsid w:val="00CA25C9"/>
    <w:rsid w:val="00CA3CDE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B7C66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22EA"/>
    <w:rsid w:val="00CD4716"/>
    <w:rsid w:val="00CD47ED"/>
    <w:rsid w:val="00CE15BB"/>
    <w:rsid w:val="00CE29BB"/>
    <w:rsid w:val="00CE3D86"/>
    <w:rsid w:val="00CE44EF"/>
    <w:rsid w:val="00CE4819"/>
    <w:rsid w:val="00CE6A37"/>
    <w:rsid w:val="00CE7170"/>
    <w:rsid w:val="00CE7739"/>
    <w:rsid w:val="00CE7951"/>
    <w:rsid w:val="00CE7E56"/>
    <w:rsid w:val="00CF03BB"/>
    <w:rsid w:val="00CF1B63"/>
    <w:rsid w:val="00CF60E7"/>
    <w:rsid w:val="00CF64C9"/>
    <w:rsid w:val="00CF6BD8"/>
    <w:rsid w:val="00CF7609"/>
    <w:rsid w:val="00D00274"/>
    <w:rsid w:val="00D00667"/>
    <w:rsid w:val="00D01D70"/>
    <w:rsid w:val="00D039D7"/>
    <w:rsid w:val="00D04B76"/>
    <w:rsid w:val="00D073AC"/>
    <w:rsid w:val="00D07709"/>
    <w:rsid w:val="00D07C35"/>
    <w:rsid w:val="00D14F71"/>
    <w:rsid w:val="00D17382"/>
    <w:rsid w:val="00D218DB"/>
    <w:rsid w:val="00D223A6"/>
    <w:rsid w:val="00D30C87"/>
    <w:rsid w:val="00D31DDA"/>
    <w:rsid w:val="00D321F3"/>
    <w:rsid w:val="00D339A8"/>
    <w:rsid w:val="00D357DC"/>
    <w:rsid w:val="00D35831"/>
    <w:rsid w:val="00D36133"/>
    <w:rsid w:val="00D364FC"/>
    <w:rsid w:val="00D37D88"/>
    <w:rsid w:val="00D40F7C"/>
    <w:rsid w:val="00D413A0"/>
    <w:rsid w:val="00D416E2"/>
    <w:rsid w:val="00D432C3"/>
    <w:rsid w:val="00D43FE5"/>
    <w:rsid w:val="00D45CC8"/>
    <w:rsid w:val="00D46529"/>
    <w:rsid w:val="00D47D84"/>
    <w:rsid w:val="00D515F2"/>
    <w:rsid w:val="00D51BF9"/>
    <w:rsid w:val="00D53161"/>
    <w:rsid w:val="00D54BE5"/>
    <w:rsid w:val="00D564E7"/>
    <w:rsid w:val="00D569CC"/>
    <w:rsid w:val="00D56DC1"/>
    <w:rsid w:val="00D57E00"/>
    <w:rsid w:val="00D601E5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917"/>
    <w:rsid w:val="00D73EDB"/>
    <w:rsid w:val="00D741BD"/>
    <w:rsid w:val="00D757D2"/>
    <w:rsid w:val="00D7639B"/>
    <w:rsid w:val="00D77661"/>
    <w:rsid w:val="00D8007D"/>
    <w:rsid w:val="00D8144B"/>
    <w:rsid w:val="00D82873"/>
    <w:rsid w:val="00D831D9"/>
    <w:rsid w:val="00D833E1"/>
    <w:rsid w:val="00D83D90"/>
    <w:rsid w:val="00D841FD"/>
    <w:rsid w:val="00D86088"/>
    <w:rsid w:val="00D86A64"/>
    <w:rsid w:val="00D90001"/>
    <w:rsid w:val="00D93D00"/>
    <w:rsid w:val="00D97DBF"/>
    <w:rsid w:val="00DA2ED4"/>
    <w:rsid w:val="00DA36D8"/>
    <w:rsid w:val="00DA3C71"/>
    <w:rsid w:val="00DA4274"/>
    <w:rsid w:val="00DA4B26"/>
    <w:rsid w:val="00DA508E"/>
    <w:rsid w:val="00DA5A04"/>
    <w:rsid w:val="00DA685F"/>
    <w:rsid w:val="00DA6F39"/>
    <w:rsid w:val="00DA7092"/>
    <w:rsid w:val="00DA760C"/>
    <w:rsid w:val="00DA79AB"/>
    <w:rsid w:val="00DB0208"/>
    <w:rsid w:val="00DB5865"/>
    <w:rsid w:val="00DC00E9"/>
    <w:rsid w:val="00DC13A6"/>
    <w:rsid w:val="00DC2409"/>
    <w:rsid w:val="00DC4FF3"/>
    <w:rsid w:val="00DC547D"/>
    <w:rsid w:val="00DC72E9"/>
    <w:rsid w:val="00DD13CD"/>
    <w:rsid w:val="00DD2300"/>
    <w:rsid w:val="00DD241D"/>
    <w:rsid w:val="00DD415E"/>
    <w:rsid w:val="00DD566E"/>
    <w:rsid w:val="00DD614F"/>
    <w:rsid w:val="00DD7836"/>
    <w:rsid w:val="00DE0593"/>
    <w:rsid w:val="00DE137D"/>
    <w:rsid w:val="00DE3552"/>
    <w:rsid w:val="00DE3E21"/>
    <w:rsid w:val="00DE3E83"/>
    <w:rsid w:val="00DE590E"/>
    <w:rsid w:val="00DE65A3"/>
    <w:rsid w:val="00DF4405"/>
    <w:rsid w:val="00DF5006"/>
    <w:rsid w:val="00DF5320"/>
    <w:rsid w:val="00E00ACA"/>
    <w:rsid w:val="00E00B97"/>
    <w:rsid w:val="00E047DE"/>
    <w:rsid w:val="00E07B46"/>
    <w:rsid w:val="00E10154"/>
    <w:rsid w:val="00E12857"/>
    <w:rsid w:val="00E13616"/>
    <w:rsid w:val="00E13BB4"/>
    <w:rsid w:val="00E14771"/>
    <w:rsid w:val="00E14FCF"/>
    <w:rsid w:val="00E17692"/>
    <w:rsid w:val="00E21E0A"/>
    <w:rsid w:val="00E24C76"/>
    <w:rsid w:val="00E25880"/>
    <w:rsid w:val="00E321FA"/>
    <w:rsid w:val="00E3255B"/>
    <w:rsid w:val="00E33367"/>
    <w:rsid w:val="00E3399C"/>
    <w:rsid w:val="00E33D4B"/>
    <w:rsid w:val="00E3558D"/>
    <w:rsid w:val="00E36F90"/>
    <w:rsid w:val="00E37043"/>
    <w:rsid w:val="00E40FAF"/>
    <w:rsid w:val="00E417F5"/>
    <w:rsid w:val="00E42B10"/>
    <w:rsid w:val="00E43E44"/>
    <w:rsid w:val="00E457F5"/>
    <w:rsid w:val="00E47B8B"/>
    <w:rsid w:val="00E521D8"/>
    <w:rsid w:val="00E52813"/>
    <w:rsid w:val="00E54B51"/>
    <w:rsid w:val="00E54E55"/>
    <w:rsid w:val="00E550EF"/>
    <w:rsid w:val="00E55C36"/>
    <w:rsid w:val="00E57017"/>
    <w:rsid w:val="00E57B80"/>
    <w:rsid w:val="00E600A0"/>
    <w:rsid w:val="00E60516"/>
    <w:rsid w:val="00E62E44"/>
    <w:rsid w:val="00E62F2D"/>
    <w:rsid w:val="00E62F42"/>
    <w:rsid w:val="00E639B6"/>
    <w:rsid w:val="00E645E0"/>
    <w:rsid w:val="00E65BFC"/>
    <w:rsid w:val="00E65C8D"/>
    <w:rsid w:val="00E66165"/>
    <w:rsid w:val="00E66DE6"/>
    <w:rsid w:val="00E67584"/>
    <w:rsid w:val="00E67B21"/>
    <w:rsid w:val="00E7485F"/>
    <w:rsid w:val="00E766C6"/>
    <w:rsid w:val="00E7742E"/>
    <w:rsid w:val="00E81C30"/>
    <w:rsid w:val="00E82B70"/>
    <w:rsid w:val="00E830CC"/>
    <w:rsid w:val="00E83FDE"/>
    <w:rsid w:val="00E86D11"/>
    <w:rsid w:val="00E878AC"/>
    <w:rsid w:val="00E9023E"/>
    <w:rsid w:val="00E90EF0"/>
    <w:rsid w:val="00E91206"/>
    <w:rsid w:val="00E9591F"/>
    <w:rsid w:val="00E96C62"/>
    <w:rsid w:val="00E96E80"/>
    <w:rsid w:val="00EA0062"/>
    <w:rsid w:val="00EA05DC"/>
    <w:rsid w:val="00EA1F2E"/>
    <w:rsid w:val="00EA20DD"/>
    <w:rsid w:val="00EA37D3"/>
    <w:rsid w:val="00EA3C1F"/>
    <w:rsid w:val="00EA6CF0"/>
    <w:rsid w:val="00EA6D78"/>
    <w:rsid w:val="00EB1500"/>
    <w:rsid w:val="00EB217B"/>
    <w:rsid w:val="00EB3D5A"/>
    <w:rsid w:val="00EB664D"/>
    <w:rsid w:val="00EC02E8"/>
    <w:rsid w:val="00EC07C5"/>
    <w:rsid w:val="00EC32A4"/>
    <w:rsid w:val="00EC3EB4"/>
    <w:rsid w:val="00EC6D25"/>
    <w:rsid w:val="00ED2C65"/>
    <w:rsid w:val="00ED3748"/>
    <w:rsid w:val="00ED40B3"/>
    <w:rsid w:val="00ED5405"/>
    <w:rsid w:val="00ED6CEE"/>
    <w:rsid w:val="00EE094F"/>
    <w:rsid w:val="00EE2299"/>
    <w:rsid w:val="00EE22F0"/>
    <w:rsid w:val="00EE2D18"/>
    <w:rsid w:val="00EE36BB"/>
    <w:rsid w:val="00EE3AE0"/>
    <w:rsid w:val="00EE4318"/>
    <w:rsid w:val="00EE443A"/>
    <w:rsid w:val="00EE7B39"/>
    <w:rsid w:val="00EF06C3"/>
    <w:rsid w:val="00EF0C21"/>
    <w:rsid w:val="00EF17B6"/>
    <w:rsid w:val="00EF2439"/>
    <w:rsid w:val="00EF28E8"/>
    <w:rsid w:val="00EF35FB"/>
    <w:rsid w:val="00EF3A98"/>
    <w:rsid w:val="00EF6A72"/>
    <w:rsid w:val="00EF6F06"/>
    <w:rsid w:val="00F00057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50E"/>
    <w:rsid w:val="00F26A61"/>
    <w:rsid w:val="00F279EC"/>
    <w:rsid w:val="00F32A7B"/>
    <w:rsid w:val="00F33E19"/>
    <w:rsid w:val="00F35E1B"/>
    <w:rsid w:val="00F36183"/>
    <w:rsid w:val="00F36464"/>
    <w:rsid w:val="00F36685"/>
    <w:rsid w:val="00F36BAA"/>
    <w:rsid w:val="00F42411"/>
    <w:rsid w:val="00F42B59"/>
    <w:rsid w:val="00F445F5"/>
    <w:rsid w:val="00F4460C"/>
    <w:rsid w:val="00F46555"/>
    <w:rsid w:val="00F4702C"/>
    <w:rsid w:val="00F50707"/>
    <w:rsid w:val="00F5220D"/>
    <w:rsid w:val="00F52CFF"/>
    <w:rsid w:val="00F5456A"/>
    <w:rsid w:val="00F54782"/>
    <w:rsid w:val="00F604A9"/>
    <w:rsid w:val="00F61424"/>
    <w:rsid w:val="00F64FF3"/>
    <w:rsid w:val="00F660FC"/>
    <w:rsid w:val="00F66B48"/>
    <w:rsid w:val="00F6724D"/>
    <w:rsid w:val="00F67416"/>
    <w:rsid w:val="00F67AF4"/>
    <w:rsid w:val="00F701EC"/>
    <w:rsid w:val="00F73B8E"/>
    <w:rsid w:val="00F75092"/>
    <w:rsid w:val="00F75D05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2232"/>
    <w:rsid w:val="00F92B1F"/>
    <w:rsid w:val="00F940CB"/>
    <w:rsid w:val="00F96991"/>
    <w:rsid w:val="00F97229"/>
    <w:rsid w:val="00FA039D"/>
    <w:rsid w:val="00FA1A85"/>
    <w:rsid w:val="00FA375B"/>
    <w:rsid w:val="00FA3D4D"/>
    <w:rsid w:val="00FA400B"/>
    <w:rsid w:val="00FA4E84"/>
    <w:rsid w:val="00FA706C"/>
    <w:rsid w:val="00FB16EE"/>
    <w:rsid w:val="00FB1DDB"/>
    <w:rsid w:val="00FB455F"/>
    <w:rsid w:val="00FB4C95"/>
    <w:rsid w:val="00FB5624"/>
    <w:rsid w:val="00FB6E0B"/>
    <w:rsid w:val="00FB7A5C"/>
    <w:rsid w:val="00FC0C3D"/>
    <w:rsid w:val="00FC13FC"/>
    <w:rsid w:val="00FC3E7B"/>
    <w:rsid w:val="00FD056F"/>
    <w:rsid w:val="00FD076B"/>
    <w:rsid w:val="00FD3175"/>
    <w:rsid w:val="00FD3E27"/>
    <w:rsid w:val="00FD68DF"/>
    <w:rsid w:val="00FE209F"/>
    <w:rsid w:val="00FE25F1"/>
    <w:rsid w:val="00FE4BFA"/>
    <w:rsid w:val="00FE514B"/>
    <w:rsid w:val="00FE78D6"/>
    <w:rsid w:val="00FF0190"/>
    <w:rsid w:val="00FF0634"/>
    <w:rsid w:val="00FF08B8"/>
    <w:rsid w:val="00FF0E0E"/>
    <w:rsid w:val="00FF190E"/>
    <w:rsid w:val="00FF273C"/>
    <w:rsid w:val="00FF35C1"/>
    <w:rsid w:val="00FF417E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F3705B3C-9E33-4933-84BD-04FC9FB6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CW_Lista,Tytuły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1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2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159A7"/>
  </w:style>
  <w:style w:type="character" w:customStyle="1" w:styleId="WW8Num3z0">
    <w:name w:val="WW8Num3z0"/>
    <w:rsid w:val="001857DF"/>
    <w:rPr>
      <w:rFonts w:ascii="Arial" w:hAnsi="Arial"/>
      <w:sz w:val="22"/>
    </w:rPr>
  </w:style>
  <w:style w:type="character" w:customStyle="1" w:styleId="WW8Num8z0">
    <w:name w:val="WW8Num8z0"/>
    <w:rsid w:val="001857DF"/>
    <w:rPr>
      <w:rFonts w:ascii="Arial" w:hAnsi="Arial"/>
      <w:sz w:val="22"/>
    </w:rPr>
  </w:style>
  <w:style w:type="character" w:customStyle="1" w:styleId="WW8Num9z0">
    <w:name w:val="WW8Num9z0"/>
    <w:rsid w:val="001857DF"/>
  </w:style>
  <w:style w:type="character" w:customStyle="1" w:styleId="WW8Num10z0">
    <w:name w:val="WW8Num10z0"/>
    <w:rsid w:val="001857DF"/>
    <w:rPr>
      <w:rFonts w:ascii="Arial" w:hAnsi="Arial"/>
      <w:sz w:val="22"/>
    </w:rPr>
  </w:style>
  <w:style w:type="character" w:customStyle="1" w:styleId="WW8Num11z0">
    <w:name w:val="WW8Num11z0"/>
    <w:rsid w:val="001857DF"/>
  </w:style>
  <w:style w:type="character" w:customStyle="1" w:styleId="WW8Num13z0">
    <w:name w:val="WW8Num13z0"/>
    <w:rsid w:val="001857DF"/>
    <w:rPr>
      <w:rFonts w:ascii="Arial" w:hAnsi="Arial"/>
      <w:sz w:val="24"/>
    </w:rPr>
  </w:style>
  <w:style w:type="character" w:customStyle="1" w:styleId="WW8Num14z0">
    <w:name w:val="WW8Num14z0"/>
    <w:rsid w:val="001857DF"/>
    <w:rPr>
      <w:rFonts w:ascii="Arial" w:hAnsi="Arial"/>
      <w:sz w:val="22"/>
    </w:rPr>
  </w:style>
  <w:style w:type="character" w:customStyle="1" w:styleId="WW8Num15z0">
    <w:name w:val="WW8Num15z0"/>
    <w:rsid w:val="001857DF"/>
    <w:rPr>
      <w:rFonts w:ascii="Arial" w:hAnsi="Arial"/>
      <w:sz w:val="22"/>
    </w:rPr>
  </w:style>
  <w:style w:type="character" w:customStyle="1" w:styleId="WW8Num16z1">
    <w:name w:val="WW8Num16z1"/>
    <w:rsid w:val="001857DF"/>
    <w:rPr>
      <w:rFonts w:ascii="Arial" w:hAnsi="Arial"/>
      <w:sz w:val="22"/>
    </w:rPr>
  </w:style>
  <w:style w:type="character" w:customStyle="1" w:styleId="WW8Num17z0">
    <w:name w:val="WW8Num17z0"/>
    <w:rsid w:val="001857DF"/>
    <w:rPr>
      <w:rFonts w:ascii="Arial" w:hAnsi="Arial"/>
      <w:sz w:val="22"/>
    </w:rPr>
  </w:style>
  <w:style w:type="character" w:customStyle="1" w:styleId="WW8Num17z1">
    <w:name w:val="WW8Num17z1"/>
    <w:rsid w:val="001857DF"/>
    <w:rPr>
      <w:rFonts w:ascii="Arial" w:hAnsi="Arial"/>
      <w:sz w:val="24"/>
    </w:rPr>
  </w:style>
  <w:style w:type="character" w:customStyle="1" w:styleId="WW8Num20z0">
    <w:name w:val="WW8Num20z0"/>
    <w:rsid w:val="001857DF"/>
    <w:rPr>
      <w:rFonts w:ascii="Arial" w:hAnsi="Arial"/>
      <w:sz w:val="22"/>
    </w:rPr>
  </w:style>
  <w:style w:type="character" w:customStyle="1" w:styleId="WW8Num20z1">
    <w:name w:val="WW8Num20z1"/>
    <w:rsid w:val="001857DF"/>
    <w:rPr>
      <w:rFonts w:ascii="Arial" w:hAnsi="Arial"/>
      <w:sz w:val="24"/>
    </w:rPr>
  </w:style>
  <w:style w:type="character" w:customStyle="1" w:styleId="WW8Num22z1">
    <w:name w:val="WW8Num22z1"/>
    <w:rsid w:val="001857DF"/>
    <w:rPr>
      <w:rFonts w:ascii="Arial" w:hAnsi="Arial"/>
      <w:sz w:val="22"/>
    </w:rPr>
  </w:style>
  <w:style w:type="character" w:customStyle="1" w:styleId="WW8Num22z2">
    <w:name w:val="WW8Num22z2"/>
    <w:rsid w:val="001857DF"/>
    <w:rPr>
      <w:rFonts w:ascii="Arial" w:hAnsi="Arial"/>
      <w:sz w:val="24"/>
    </w:rPr>
  </w:style>
  <w:style w:type="character" w:customStyle="1" w:styleId="WW8Num24z0">
    <w:name w:val="WW8Num24z0"/>
    <w:rsid w:val="001857DF"/>
    <w:rPr>
      <w:rFonts w:ascii="Symbol" w:hAnsi="Symbol"/>
    </w:rPr>
  </w:style>
  <w:style w:type="character" w:customStyle="1" w:styleId="WW8Num25z0">
    <w:name w:val="WW8Num25z0"/>
    <w:rsid w:val="001857DF"/>
    <w:rPr>
      <w:rFonts w:ascii="Symbol" w:hAnsi="Symbol"/>
    </w:rPr>
  </w:style>
  <w:style w:type="character" w:customStyle="1" w:styleId="Absatz-Standardschriftart">
    <w:name w:val="Absatz-Standardschriftart"/>
    <w:rsid w:val="001857DF"/>
  </w:style>
  <w:style w:type="character" w:customStyle="1" w:styleId="WW8Num23z1">
    <w:name w:val="WW8Num23z1"/>
    <w:rsid w:val="001857DF"/>
    <w:rPr>
      <w:rFonts w:ascii="Arial" w:hAnsi="Arial"/>
      <w:sz w:val="22"/>
    </w:rPr>
  </w:style>
  <w:style w:type="character" w:customStyle="1" w:styleId="WW8Num23z2">
    <w:name w:val="WW8Num23z2"/>
    <w:rsid w:val="001857DF"/>
    <w:rPr>
      <w:rFonts w:ascii="Arial" w:hAnsi="Arial"/>
      <w:sz w:val="24"/>
    </w:rPr>
  </w:style>
  <w:style w:type="character" w:customStyle="1" w:styleId="WW8Num26z0">
    <w:name w:val="WW8Num26z0"/>
    <w:rsid w:val="001857DF"/>
    <w:rPr>
      <w:rFonts w:ascii="Arial" w:hAnsi="Arial"/>
      <w:sz w:val="22"/>
    </w:rPr>
  </w:style>
  <w:style w:type="character" w:customStyle="1" w:styleId="WW-Absatz-Standardschriftart">
    <w:name w:val="WW-Absatz-Standardschriftart"/>
    <w:rsid w:val="001857DF"/>
  </w:style>
  <w:style w:type="character" w:customStyle="1" w:styleId="WW8Num2z0">
    <w:name w:val="WW8Num2z0"/>
    <w:rsid w:val="001857DF"/>
  </w:style>
  <w:style w:type="character" w:customStyle="1" w:styleId="WW8Num6z0">
    <w:name w:val="WW8Num6z0"/>
    <w:rsid w:val="001857DF"/>
    <w:rPr>
      <w:sz w:val="22"/>
    </w:rPr>
  </w:style>
  <w:style w:type="character" w:customStyle="1" w:styleId="WW8Num7z0">
    <w:name w:val="WW8Num7z0"/>
    <w:rsid w:val="001857DF"/>
    <w:rPr>
      <w:rFonts w:ascii="Arial" w:hAnsi="Arial"/>
      <w:sz w:val="22"/>
    </w:rPr>
  </w:style>
  <w:style w:type="character" w:customStyle="1" w:styleId="WW8Num12z0">
    <w:name w:val="WW8Num12z0"/>
    <w:rsid w:val="001857DF"/>
    <w:rPr>
      <w:rFonts w:ascii="Symbol" w:hAnsi="Symbol"/>
    </w:rPr>
  </w:style>
  <w:style w:type="character" w:customStyle="1" w:styleId="WW8Num12z1">
    <w:name w:val="WW8Num12z1"/>
    <w:rsid w:val="001857DF"/>
    <w:rPr>
      <w:rFonts w:ascii="Courier New" w:hAnsi="Courier New"/>
    </w:rPr>
  </w:style>
  <w:style w:type="character" w:customStyle="1" w:styleId="WW8Num12z2">
    <w:name w:val="WW8Num12z2"/>
    <w:rsid w:val="001857DF"/>
    <w:rPr>
      <w:rFonts w:ascii="Wingdings" w:hAnsi="Wingdings"/>
    </w:rPr>
  </w:style>
  <w:style w:type="character" w:customStyle="1" w:styleId="WW8Num16z0">
    <w:name w:val="WW8Num16z0"/>
    <w:rsid w:val="001857DF"/>
  </w:style>
  <w:style w:type="character" w:customStyle="1" w:styleId="WW8Num18z0">
    <w:name w:val="WW8Num18z0"/>
    <w:rsid w:val="001857DF"/>
    <w:rPr>
      <w:rFonts w:ascii="Arial" w:hAnsi="Arial"/>
      <w:sz w:val="22"/>
    </w:rPr>
  </w:style>
  <w:style w:type="character" w:customStyle="1" w:styleId="WW8Num19z1">
    <w:name w:val="WW8Num19z1"/>
    <w:rsid w:val="001857DF"/>
    <w:rPr>
      <w:rFonts w:ascii="Arial" w:hAnsi="Arial"/>
      <w:sz w:val="22"/>
    </w:rPr>
  </w:style>
  <w:style w:type="character" w:customStyle="1" w:styleId="WW8Num23z0">
    <w:name w:val="WW8Num23z0"/>
    <w:rsid w:val="001857DF"/>
    <w:rPr>
      <w:rFonts w:ascii="Arial" w:hAnsi="Arial"/>
      <w:sz w:val="24"/>
    </w:rPr>
  </w:style>
  <w:style w:type="character" w:customStyle="1" w:styleId="WW8Num26z1">
    <w:name w:val="WW8Num26z1"/>
    <w:rsid w:val="001857DF"/>
    <w:rPr>
      <w:rFonts w:ascii="Arial" w:hAnsi="Arial"/>
      <w:sz w:val="22"/>
    </w:rPr>
  </w:style>
  <w:style w:type="character" w:customStyle="1" w:styleId="WW8Num26z2">
    <w:name w:val="WW8Num26z2"/>
    <w:rsid w:val="001857DF"/>
    <w:rPr>
      <w:rFonts w:ascii="Arial" w:hAnsi="Arial"/>
      <w:sz w:val="24"/>
    </w:rPr>
  </w:style>
  <w:style w:type="character" w:customStyle="1" w:styleId="WW8Num28z0">
    <w:name w:val="WW8Num28z0"/>
    <w:rsid w:val="001857DF"/>
  </w:style>
  <w:style w:type="character" w:customStyle="1" w:styleId="WW8Num28z1">
    <w:name w:val="WW8Num28z1"/>
    <w:rsid w:val="001857DF"/>
    <w:rPr>
      <w:rFonts w:ascii="Arial" w:hAnsi="Arial"/>
      <w:sz w:val="24"/>
    </w:rPr>
  </w:style>
  <w:style w:type="character" w:customStyle="1" w:styleId="WW8Num29z0">
    <w:name w:val="WW8Num29z0"/>
    <w:rsid w:val="001857DF"/>
    <w:rPr>
      <w:rFonts w:ascii="Symbol" w:hAnsi="Symbol"/>
    </w:rPr>
  </w:style>
  <w:style w:type="character" w:customStyle="1" w:styleId="WW8Num29z1">
    <w:name w:val="WW8Num29z1"/>
    <w:rsid w:val="001857DF"/>
    <w:rPr>
      <w:rFonts w:ascii="Courier New" w:hAnsi="Courier New"/>
    </w:rPr>
  </w:style>
  <w:style w:type="character" w:customStyle="1" w:styleId="WW8Num29z2">
    <w:name w:val="WW8Num29z2"/>
    <w:rsid w:val="001857DF"/>
    <w:rPr>
      <w:rFonts w:ascii="Wingdings" w:hAnsi="Wingdings"/>
    </w:rPr>
  </w:style>
  <w:style w:type="character" w:customStyle="1" w:styleId="WW8Num30z0">
    <w:name w:val="WW8Num30z0"/>
    <w:rsid w:val="001857DF"/>
    <w:rPr>
      <w:rFonts w:ascii="Arial" w:hAnsi="Arial"/>
      <w:sz w:val="22"/>
    </w:rPr>
  </w:style>
  <w:style w:type="character" w:customStyle="1" w:styleId="WW8Num30z1">
    <w:name w:val="WW8Num30z1"/>
    <w:rsid w:val="001857DF"/>
    <w:rPr>
      <w:rFonts w:ascii="Arial" w:hAnsi="Arial"/>
      <w:sz w:val="24"/>
    </w:rPr>
  </w:style>
  <w:style w:type="character" w:customStyle="1" w:styleId="Domylnaczcionkaakapitu1">
    <w:name w:val="Domyślna czcionka akapitu1"/>
    <w:rsid w:val="001857DF"/>
  </w:style>
  <w:style w:type="character" w:customStyle="1" w:styleId="Znakinumeracji">
    <w:name w:val="Znaki numeracji"/>
    <w:rsid w:val="001857DF"/>
  </w:style>
  <w:style w:type="paragraph" w:customStyle="1" w:styleId="Nagwek10">
    <w:name w:val="Nagłówek1"/>
    <w:basedOn w:val="Normalny"/>
    <w:next w:val="Tekstpodstawowy"/>
    <w:rsid w:val="001857D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857DF"/>
    <w:pPr>
      <w:suppressAutoHyphens/>
      <w:spacing w:before="0" w:line="360" w:lineRule="auto"/>
    </w:pPr>
    <w:rPr>
      <w:rFonts w:ascii="Times New Roman" w:hAnsi="Times New Roman" w:cs="Tahoma"/>
      <w:sz w:val="24"/>
      <w:lang w:eastAsia="ar-SA"/>
    </w:rPr>
  </w:style>
  <w:style w:type="paragraph" w:customStyle="1" w:styleId="Podpis1">
    <w:name w:val="Podpis1"/>
    <w:basedOn w:val="Normalny"/>
    <w:rsid w:val="001857D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857DF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Lista21">
    <w:name w:val="Lista 21"/>
    <w:basedOn w:val="Normalny"/>
    <w:rsid w:val="001857DF"/>
    <w:pPr>
      <w:suppressAutoHyphens/>
      <w:ind w:left="566" w:hanging="283"/>
    </w:pPr>
    <w:rPr>
      <w:sz w:val="24"/>
      <w:szCs w:val="24"/>
      <w:lang w:eastAsia="ar-SA"/>
    </w:rPr>
  </w:style>
  <w:style w:type="paragraph" w:customStyle="1" w:styleId="Lista31">
    <w:name w:val="Lista 31"/>
    <w:basedOn w:val="Normalny"/>
    <w:rsid w:val="001857DF"/>
    <w:pPr>
      <w:suppressAutoHyphens/>
      <w:ind w:left="849" w:hanging="283"/>
    </w:pPr>
    <w:rPr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1857DF"/>
    <w:pPr>
      <w:suppressAutoHyphens/>
      <w:spacing w:before="0" w:line="360" w:lineRule="auto"/>
    </w:pPr>
    <w:rPr>
      <w:rFonts w:ascii="Times New Roman" w:hAnsi="Times New Roman"/>
      <w:sz w:val="24"/>
      <w:lang w:eastAsia="ar-SA"/>
    </w:rPr>
  </w:style>
  <w:style w:type="character" w:customStyle="1" w:styleId="TekstpodstawowywcityZnak">
    <w:name w:val="Tekst podstawowy wcięty Znak"/>
    <w:link w:val="Tekstpodstawowywcity"/>
    <w:locked/>
    <w:rsid w:val="001857DF"/>
    <w:rPr>
      <w:rFonts w:eastAsia="Arial Unicode MS"/>
      <w:sz w:val="22"/>
    </w:rPr>
  </w:style>
  <w:style w:type="paragraph" w:customStyle="1" w:styleId="Poprawka1">
    <w:name w:val="Poprawka1"/>
    <w:hidden/>
    <w:semiHidden/>
    <w:rsid w:val="001857DF"/>
    <w:rPr>
      <w:sz w:val="24"/>
      <w:szCs w:val="24"/>
      <w:lang w:eastAsia="ar-SA"/>
    </w:rPr>
  </w:style>
  <w:style w:type="character" w:customStyle="1" w:styleId="FontStyle13">
    <w:name w:val="Font Style13"/>
    <w:rsid w:val="001857DF"/>
    <w:rPr>
      <w:rFonts w:ascii="Franklin Gothic Medium Cond" w:hAnsi="Franklin Gothic Medium Cond"/>
      <w:sz w:val="24"/>
    </w:rPr>
  </w:style>
  <w:style w:type="character" w:customStyle="1" w:styleId="FontStyle52">
    <w:name w:val="Font Style52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5">
    <w:name w:val="Style5"/>
    <w:basedOn w:val="Normalny"/>
    <w:uiPriority w:val="99"/>
    <w:rsid w:val="001857DF"/>
    <w:pPr>
      <w:widowControl w:val="0"/>
      <w:autoSpaceDE w:val="0"/>
      <w:autoSpaceDN w:val="0"/>
      <w:adjustRightInd w:val="0"/>
      <w:jc w:val="center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17">
    <w:name w:val="Font Style17"/>
    <w:basedOn w:val="Domylnaczcionkaakapitu"/>
    <w:uiPriority w:val="99"/>
    <w:rsid w:val="001857DF"/>
    <w:rPr>
      <w:rFonts w:ascii="Microsoft Sans Serif" w:hAnsi="Microsoft Sans Serif" w:cs="Microsoft Sans Serif" w:hint="default"/>
      <w:sz w:val="20"/>
      <w:szCs w:val="20"/>
    </w:rPr>
  </w:style>
  <w:style w:type="paragraph" w:customStyle="1" w:styleId="Style10">
    <w:name w:val="Style10"/>
    <w:basedOn w:val="Normalny"/>
    <w:uiPriority w:val="99"/>
    <w:rsid w:val="001857DF"/>
    <w:pPr>
      <w:widowControl w:val="0"/>
      <w:autoSpaceDE w:val="0"/>
      <w:autoSpaceDN w:val="0"/>
      <w:adjustRightInd w:val="0"/>
      <w:spacing w:line="248" w:lineRule="exact"/>
      <w:ind w:hanging="281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10">
    <w:name w:val="Font Style110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6">
    <w:name w:val="Style6"/>
    <w:basedOn w:val="Normalny"/>
    <w:uiPriority w:val="99"/>
    <w:rsid w:val="001857DF"/>
    <w:pPr>
      <w:widowControl w:val="0"/>
      <w:autoSpaceDE w:val="0"/>
      <w:autoSpaceDN w:val="0"/>
      <w:adjustRightInd w:val="0"/>
      <w:spacing w:line="403" w:lineRule="exact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51">
    <w:name w:val="Font Style51"/>
    <w:basedOn w:val="Domylnaczcionkaakapitu"/>
    <w:uiPriority w:val="99"/>
    <w:rsid w:val="001857DF"/>
    <w:rPr>
      <w:rFonts w:ascii="Cambria" w:hAnsi="Cambria" w:cs="Cambria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0">
    <w:name w:val="Style20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389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9">
    <w:name w:val="Style29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50">
    <w:name w:val="Font Style50"/>
    <w:basedOn w:val="Domylnaczcionkaakapitu"/>
    <w:rsid w:val="001857DF"/>
    <w:rPr>
      <w:rFonts w:ascii="Arial Narrow" w:hAnsi="Arial Narrow" w:cs="Arial Narrow"/>
      <w:sz w:val="20"/>
      <w:szCs w:val="20"/>
    </w:rPr>
  </w:style>
  <w:style w:type="paragraph" w:customStyle="1" w:styleId="Style7">
    <w:name w:val="Style7"/>
    <w:basedOn w:val="Normalny"/>
    <w:uiPriority w:val="99"/>
    <w:rsid w:val="001857DF"/>
    <w:pPr>
      <w:spacing w:after="160" w:line="221" w:lineRule="exact"/>
      <w:ind w:hanging="322"/>
      <w:jc w:val="both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FontStyle24">
    <w:name w:val="Font Style24"/>
    <w:uiPriority w:val="99"/>
    <w:rsid w:val="001857DF"/>
    <w:rPr>
      <w:rFonts w:ascii="Times New Roman" w:hAnsi="Times New Roman" w:cs="Times New Roman"/>
      <w:sz w:val="18"/>
      <w:szCs w:val="18"/>
    </w:rPr>
  </w:style>
  <w:style w:type="character" w:customStyle="1" w:styleId="Teksttreci">
    <w:name w:val="Tekst treści_"/>
    <w:link w:val="Teksttreci0"/>
    <w:uiPriority w:val="99"/>
    <w:rsid w:val="001857D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857DF"/>
    <w:pPr>
      <w:widowControl w:val="0"/>
      <w:shd w:val="clear" w:color="auto" w:fill="FFFFFF"/>
      <w:spacing w:before="240" w:after="240" w:line="240" w:lineRule="atLeast"/>
      <w:ind w:hanging="420"/>
      <w:jc w:val="both"/>
    </w:pPr>
    <w:rPr>
      <w:rFonts w:ascii="Arial" w:hAnsi="Arial" w:cs="Arial"/>
    </w:rPr>
  </w:style>
  <w:style w:type="character" w:customStyle="1" w:styleId="markedcontent">
    <w:name w:val="markedcontent"/>
    <w:basedOn w:val="Domylnaczcionkaakapitu"/>
    <w:rsid w:val="001857DF"/>
  </w:style>
  <w:style w:type="paragraph" w:customStyle="1" w:styleId="Style25">
    <w:name w:val="Style25"/>
    <w:basedOn w:val="Normalny"/>
    <w:uiPriority w:val="99"/>
    <w:rsid w:val="00DA2ED4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Bartkowska Beata</dc:creator>
  <cp:lastModifiedBy>Brzezińska Ilona</cp:lastModifiedBy>
  <cp:revision>28</cp:revision>
  <cp:lastPrinted>2025-11-03T14:34:00Z</cp:lastPrinted>
  <dcterms:created xsi:type="dcterms:W3CDTF">2025-11-03T14:08:00Z</dcterms:created>
  <dcterms:modified xsi:type="dcterms:W3CDTF">2026-01-23T11:05:00Z</dcterms:modified>
</cp:coreProperties>
</file>